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B5B" w:rsidRPr="00C67730" w:rsidRDefault="00634B5B">
      <w:pPr>
        <w:spacing w:before="3" w:line="160" w:lineRule="exact"/>
        <w:rPr>
          <w:sz w:val="17"/>
          <w:szCs w:val="17"/>
          <w:lang w:val="sr-Cyrl-RS"/>
        </w:rPr>
      </w:pPr>
    </w:p>
    <w:p w:rsidR="00634B5B" w:rsidRDefault="006D051F">
      <w:pPr>
        <w:tabs>
          <w:tab w:val="left" w:pos="3840"/>
          <w:tab w:val="left" w:pos="5220"/>
        </w:tabs>
        <w:ind w:left="113" w:right="459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Ц</w:t>
      </w:r>
      <w:r>
        <w:rPr>
          <w:rFonts w:ascii="Arial" w:eastAsia="Arial" w:hAnsi="Arial" w:cs="Arial"/>
          <w:b/>
          <w:spacing w:val="-1"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4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2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Ж</w:t>
      </w:r>
      <w:r>
        <w:rPr>
          <w:rFonts w:ascii="Arial" w:eastAsia="Arial" w:hAnsi="Arial" w:cs="Arial"/>
          <w:b/>
          <w:spacing w:val="1"/>
          <w:sz w:val="22"/>
          <w:szCs w:val="22"/>
        </w:rPr>
        <w:t>Б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1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 xml:space="preserve">ЊЕ </w:t>
      </w:r>
      <w:proofErr w:type="spellStart"/>
      <w:r>
        <w:rPr>
          <w:rFonts w:ascii="Arial" w:eastAsia="Arial" w:hAnsi="Arial" w:cs="Arial"/>
          <w:sz w:val="22"/>
          <w:szCs w:val="22"/>
        </w:rPr>
        <w:t>Ф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ла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о</w:t>
      </w:r>
      <w:r>
        <w:rPr>
          <w:rFonts w:ascii="Arial" w:eastAsia="Arial" w:hAnsi="Arial" w:cs="Arial"/>
          <w:spacing w:val="2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634B5B" w:rsidRPr="00BE6D75" w:rsidRDefault="006D051F" w:rsidP="00BE6D75">
      <w:pPr>
        <w:tabs>
          <w:tab w:val="left" w:pos="306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D051F">
      <w:pPr>
        <w:spacing w:before="9" w:line="440" w:lineRule="exact"/>
        <w:ind w:left="4079" w:right="4081"/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b/>
          <w:position w:val="-1"/>
          <w:sz w:val="40"/>
          <w:szCs w:val="40"/>
        </w:rPr>
        <w:t>З</w:t>
      </w:r>
      <w:r>
        <w:rPr>
          <w:rFonts w:ascii="Arial" w:eastAsia="Arial" w:hAnsi="Arial" w:cs="Arial"/>
          <w:b/>
          <w:spacing w:val="2"/>
          <w:position w:val="-1"/>
          <w:sz w:val="40"/>
          <w:szCs w:val="40"/>
        </w:rPr>
        <w:t>А</w:t>
      </w:r>
      <w:r>
        <w:rPr>
          <w:rFonts w:ascii="Arial" w:eastAsia="Arial" w:hAnsi="Arial" w:cs="Arial"/>
          <w:b/>
          <w:position w:val="-1"/>
          <w:sz w:val="40"/>
          <w:szCs w:val="40"/>
        </w:rPr>
        <w:t>ХТ</w:t>
      </w:r>
      <w:r>
        <w:rPr>
          <w:rFonts w:ascii="Arial" w:eastAsia="Arial" w:hAnsi="Arial" w:cs="Arial"/>
          <w:b/>
          <w:spacing w:val="-4"/>
          <w:position w:val="-1"/>
          <w:sz w:val="40"/>
          <w:szCs w:val="40"/>
        </w:rPr>
        <w:t>Е</w:t>
      </w:r>
      <w:r>
        <w:rPr>
          <w:rFonts w:ascii="Arial" w:eastAsia="Arial" w:hAnsi="Arial" w:cs="Arial"/>
          <w:b/>
          <w:position w:val="-1"/>
          <w:sz w:val="40"/>
          <w:szCs w:val="40"/>
        </w:rPr>
        <w:t>В</w:t>
      </w:r>
    </w:p>
    <w:p w:rsidR="00634B5B" w:rsidRDefault="00634B5B">
      <w:pPr>
        <w:spacing w:before="10" w:line="220" w:lineRule="exact"/>
        <w:rPr>
          <w:sz w:val="22"/>
          <w:szCs w:val="22"/>
        </w:rPr>
      </w:pPr>
    </w:p>
    <w:p w:rsidR="00634B5B" w:rsidRDefault="006D051F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авање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 w:rsidR="00E16DE6">
        <w:rPr>
          <w:rFonts w:ascii="Arial" w:eastAsia="Arial" w:hAnsi="Arial" w:cs="Arial"/>
          <w:sz w:val="22"/>
          <w:szCs w:val="22"/>
        </w:rPr>
        <w:t>:_</w:t>
      </w:r>
      <w:proofErr w:type="gramEnd"/>
      <w:r w:rsidR="00E16DE6">
        <w:rPr>
          <w:rFonts w:ascii="Arial" w:eastAsia="Arial" w:hAnsi="Arial" w:cs="Arial"/>
          <w:sz w:val="22"/>
          <w:szCs w:val="22"/>
        </w:rPr>
        <w:t>______________________________</w:t>
      </w:r>
    </w:p>
    <w:p w:rsidR="00634B5B" w:rsidRDefault="00634B5B">
      <w:pPr>
        <w:spacing w:before="13" w:line="240" w:lineRule="exact"/>
        <w:rPr>
          <w:sz w:val="24"/>
          <w:szCs w:val="24"/>
        </w:rPr>
      </w:pPr>
    </w:p>
    <w:p w:rsidR="00634B5B" w:rsidRDefault="006D051F">
      <w:pPr>
        <w:tabs>
          <w:tab w:val="left" w:pos="734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.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) 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C67730">
      <w:pPr>
        <w:spacing w:before="2" w:line="140" w:lineRule="exact"/>
        <w:rPr>
          <w:sz w:val="14"/>
          <w:szCs w:val="14"/>
          <w:lang w:val="sr-Cyrl-RS"/>
        </w:rPr>
      </w:pPr>
      <w:r>
        <w:rPr>
          <w:sz w:val="14"/>
          <w:szCs w:val="14"/>
          <w:lang w:val="sr-Cyrl-RS"/>
        </w:rPr>
        <w:t xml:space="preserve"> </w:t>
      </w:r>
    </w:p>
    <w:p w:rsidR="00C67730" w:rsidRPr="00C67730" w:rsidRDefault="00C67730">
      <w:pPr>
        <w:spacing w:before="2" w:line="140" w:lineRule="exact"/>
        <w:rPr>
          <w:sz w:val="24"/>
          <w:szCs w:val="24"/>
          <w:lang w:val="sr-Cyrl-RS"/>
        </w:rPr>
      </w:pPr>
    </w:p>
    <w:p w:rsidR="00C67730" w:rsidRPr="00C67730" w:rsidRDefault="00C67730">
      <w:pPr>
        <w:spacing w:before="2" w:line="140" w:lineRule="exac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</w:t>
      </w:r>
      <w:r w:rsidRPr="00C67730">
        <w:rPr>
          <w:sz w:val="24"/>
          <w:szCs w:val="24"/>
          <w:lang w:val="sr-Cyrl-RS"/>
        </w:rPr>
        <w:t>ц.) За издавање привремене радне дозволе</w:t>
      </w:r>
      <w:r>
        <w:rPr>
          <w:sz w:val="24"/>
          <w:szCs w:val="24"/>
          <w:lang w:val="sr-Cyrl-RS"/>
        </w:rPr>
        <w:t>:-----------------------------------</w:t>
      </w:r>
    </w:p>
    <w:p w:rsidR="00634B5B" w:rsidRDefault="00634B5B">
      <w:pPr>
        <w:spacing w:line="200" w:lineRule="exact"/>
      </w:pPr>
    </w:p>
    <w:p w:rsidR="00E16DE6" w:rsidRPr="00D22D34" w:rsidRDefault="00E16DE6" w:rsidP="00E16DE6">
      <w:pPr>
        <w:spacing w:before="29"/>
        <w:ind w:left="113"/>
        <w:jc w:val="center"/>
        <w:rPr>
          <w:rFonts w:ascii="Arial" w:eastAsia="Arial" w:hAnsi="Arial" w:cs="Arial"/>
          <w:b/>
          <w:sz w:val="32"/>
          <w:szCs w:val="32"/>
          <w:lang w:val="sr-Cyrl-RS"/>
        </w:rPr>
      </w:pPr>
      <w:r w:rsidRPr="00D22D34">
        <w:rPr>
          <w:rFonts w:ascii="Arial" w:eastAsia="Arial" w:hAnsi="Arial" w:cs="Arial"/>
          <w:b/>
          <w:sz w:val="32"/>
          <w:szCs w:val="32"/>
          <w:lang w:val="sr-Cyrl-RS"/>
        </w:rPr>
        <w:t>ЗА ЗАПОШЉАВАЊЕ</w:t>
      </w:r>
    </w:p>
    <w:p w:rsidR="00E16DE6" w:rsidRDefault="00E16DE6">
      <w:pPr>
        <w:spacing w:before="29"/>
        <w:ind w:left="113"/>
        <w:rPr>
          <w:rFonts w:ascii="Arial" w:eastAsia="Arial" w:hAnsi="Arial" w:cs="Arial"/>
          <w:b/>
          <w:sz w:val="24"/>
          <w:szCs w:val="24"/>
        </w:rPr>
      </w:pPr>
    </w:p>
    <w:p w:rsidR="00634B5B" w:rsidRPr="00D22D34" w:rsidRDefault="006D051F">
      <w:pPr>
        <w:spacing w:before="29"/>
        <w:ind w:left="113"/>
        <w:rPr>
          <w:rFonts w:ascii="Arial" w:eastAsia="Arial" w:hAnsi="Arial" w:cs="Arial"/>
          <w:sz w:val="22"/>
          <w:szCs w:val="22"/>
        </w:rPr>
      </w:pPr>
      <w:r w:rsidRPr="00D22D34">
        <w:rPr>
          <w:rFonts w:ascii="Arial" w:eastAsia="Arial" w:hAnsi="Arial" w:cs="Arial"/>
          <w:b/>
          <w:sz w:val="22"/>
          <w:szCs w:val="22"/>
        </w:rPr>
        <w:t>ВРС</w:t>
      </w:r>
      <w:r w:rsidRPr="00D22D34">
        <w:rPr>
          <w:rFonts w:ascii="Arial" w:eastAsia="Arial" w:hAnsi="Arial" w:cs="Arial"/>
          <w:b/>
          <w:spacing w:val="2"/>
          <w:sz w:val="22"/>
          <w:szCs w:val="22"/>
        </w:rPr>
        <w:t>Т</w:t>
      </w:r>
      <w:r w:rsidRPr="00D22D34">
        <w:rPr>
          <w:rFonts w:ascii="Arial" w:eastAsia="Arial" w:hAnsi="Arial" w:cs="Arial"/>
          <w:b/>
          <w:sz w:val="22"/>
          <w:szCs w:val="22"/>
        </w:rPr>
        <w:t>А</w:t>
      </w:r>
      <w:r w:rsidRPr="00D22D34">
        <w:rPr>
          <w:rFonts w:ascii="Arial" w:eastAsia="Arial" w:hAnsi="Arial" w:cs="Arial"/>
          <w:b/>
          <w:spacing w:val="-5"/>
          <w:sz w:val="22"/>
          <w:szCs w:val="22"/>
        </w:rPr>
        <w:t xml:space="preserve"> </w:t>
      </w:r>
      <w:r w:rsidRPr="00D22D34">
        <w:rPr>
          <w:rFonts w:ascii="Arial" w:eastAsia="Arial" w:hAnsi="Arial" w:cs="Arial"/>
          <w:b/>
          <w:spacing w:val="6"/>
          <w:sz w:val="22"/>
          <w:szCs w:val="22"/>
        </w:rPr>
        <w:t>Р</w:t>
      </w:r>
      <w:r w:rsidRPr="00D22D34">
        <w:rPr>
          <w:rFonts w:ascii="Arial" w:eastAsia="Arial" w:hAnsi="Arial" w:cs="Arial"/>
          <w:b/>
          <w:spacing w:val="-5"/>
          <w:sz w:val="22"/>
          <w:szCs w:val="22"/>
        </w:rPr>
        <w:t>А</w:t>
      </w:r>
      <w:r w:rsidRPr="00D22D34">
        <w:rPr>
          <w:rFonts w:ascii="Arial" w:eastAsia="Arial" w:hAnsi="Arial" w:cs="Arial"/>
          <w:b/>
          <w:spacing w:val="2"/>
          <w:sz w:val="22"/>
          <w:szCs w:val="22"/>
        </w:rPr>
        <w:t>Д</w:t>
      </w:r>
      <w:r w:rsidRPr="00D22D34">
        <w:rPr>
          <w:rFonts w:ascii="Arial" w:eastAsia="Arial" w:hAnsi="Arial" w:cs="Arial"/>
          <w:b/>
          <w:sz w:val="22"/>
          <w:szCs w:val="22"/>
        </w:rPr>
        <w:t>НЕ</w:t>
      </w:r>
      <w:r w:rsidRPr="00D22D34"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 w:rsidRPr="00D22D34">
        <w:rPr>
          <w:rFonts w:ascii="Arial" w:eastAsia="Arial" w:hAnsi="Arial" w:cs="Arial"/>
          <w:b/>
          <w:sz w:val="22"/>
          <w:szCs w:val="22"/>
        </w:rPr>
        <w:t>ДО</w:t>
      </w:r>
      <w:r w:rsidRPr="00D22D34">
        <w:rPr>
          <w:rFonts w:ascii="Arial" w:eastAsia="Arial" w:hAnsi="Arial" w:cs="Arial"/>
          <w:b/>
          <w:spacing w:val="1"/>
          <w:sz w:val="22"/>
          <w:szCs w:val="22"/>
        </w:rPr>
        <w:t>З</w:t>
      </w:r>
      <w:r w:rsidRPr="00D22D34">
        <w:rPr>
          <w:rFonts w:ascii="Arial" w:eastAsia="Arial" w:hAnsi="Arial" w:cs="Arial"/>
          <w:b/>
          <w:sz w:val="22"/>
          <w:szCs w:val="22"/>
        </w:rPr>
        <w:t>ВОЛЕ:</w:t>
      </w:r>
    </w:p>
    <w:p w:rsidR="00634B5B" w:rsidRPr="00D22D34" w:rsidRDefault="00634B5B">
      <w:pPr>
        <w:spacing w:before="18" w:line="260" w:lineRule="exact"/>
        <w:rPr>
          <w:sz w:val="22"/>
          <w:szCs w:val="22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а.) 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пошљ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634B5B" w:rsidRDefault="00634B5B">
      <w:pPr>
        <w:spacing w:before="12" w:line="240" w:lineRule="exact"/>
        <w:rPr>
          <w:sz w:val="24"/>
          <w:szCs w:val="24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шљ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вање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енат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634B5B" w:rsidRDefault="00634B5B">
      <w:pPr>
        <w:spacing w:before="13" w:line="240" w:lineRule="exact"/>
        <w:rPr>
          <w:sz w:val="24"/>
          <w:szCs w:val="24"/>
        </w:rPr>
      </w:pPr>
    </w:p>
    <w:p w:rsidR="00634B5B" w:rsidRDefault="006D051F">
      <w:pPr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обављ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r>
        <w:rPr>
          <w:rFonts w:ascii="Arial" w:eastAsia="Arial" w:hAnsi="Arial" w:cs="Arial"/>
          <w:spacing w:val="-1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ки</w:t>
      </w:r>
      <w:r>
        <w:rPr>
          <w:rFonts w:ascii="Arial" w:eastAsia="Arial" w:hAnsi="Arial" w:cs="Arial"/>
          <w:sz w:val="22"/>
          <w:szCs w:val="22"/>
        </w:rPr>
        <w:t>х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ова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2C208E" w:rsidRDefault="002C208E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</w:p>
    <w:p w:rsidR="002C208E" w:rsidRPr="002C208E" w:rsidRDefault="002C208E">
      <w:pPr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>г.)  За рад ван радног односа</w:t>
      </w: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D051F">
      <w:pPr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ИОЦУ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ХТЕ</w:t>
      </w:r>
      <w:r>
        <w:rPr>
          <w:rFonts w:ascii="Arial" w:eastAsia="Arial" w:hAnsi="Arial" w:cs="Arial"/>
          <w:b/>
          <w:spacing w:val="5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:rsidR="00634B5B" w:rsidRDefault="00634B5B">
      <w:pPr>
        <w:spacing w:before="8" w:line="100" w:lineRule="exact"/>
        <w:rPr>
          <w:sz w:val="10"/>
          <w:szCs w:val="10"/>
        </w:rPr>
      </w:pP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972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по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ода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50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41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line="280" w:lineRule="exact"/>
        <w:rPr>
          <w:sz w:val="28"/>
          <w:szCs w:val="28"/>
        </w:rPr>
      </w:pPr>
    </w:p>
    <w:p w:rsidR="00634B5B" w:rsidRDefault="006D051F">
      <w:pPr>
        <w:tabs>
          <w:tab w:val="left" w:pos="9660"/>
        </w:tabs>
        <w:spacing w:before="37" w:line="240" w:lineRule="exact"/>
        <w:ind w:left="4883" w:right="160" w:hanging="47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ед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ште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в</w:t>
      </w:r>
      <w:r>
        <w:rPr>
          <w:rFonts w:ascii="Arial" w:eastAsia="Arial" w:hAnsi="Arial" w:cs="Arial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</w:t>
      </w:r>
      <w:r>
        <w:rPr>
          <w:rFonts w:ascii="Arial" w:eastAsia="Arial" w:hAnsi="Arial" w:cs="Arial"/>
          <w:spacing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634B5B" w:rsidRDefault="00634B5B">
      <w:pPr>
        <w:spacing w:before="10" w:line="240" w:lineRule="exact"/>
        <w:rPr>
          <w:sz w:val="24"/>
          <w:szCs w:val="24"/>
        </w:rPr>
      </w:pPr>
    </w:p>
    <w:p w:rsidR="00634B5B" w:rsidRDefault="006D051F">
      <w:pPr>
        <w:tabs>
          <w:tab w:val="left" w:pos="45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5. </w:t>
      </w:r>
      <w:proofErr w:type="spellStart"/>
      <w:r>
        <w:rPr>
          <w:rFonts w:ascii="Arial" w:eastAsia="Arial" w:hAnsi="Arial" w:cs="Arial"/>
          <w:spacing w:val="2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еф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нос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5C5B36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1295A" id="Group 6" o:spid="_x0000_s1026" style="position:absolute;margin-left:1in;margin-top:39.1pt;width:465pt;height:0;z-index:-251659776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">
                <v:shape id="Freeform 7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3wgcQA&#10;AADaAAAADwAAAGRycy9kb3ducmV2LnhtbESPW2sCMRSE34X+h3AKvmnWPnhZjVIKQhVs8Qp9O2yO&#10;u1uTk2UT3e2/N0LBx2FmvmFmi9YacaPal44VDPoJCOLM6ZJzBYf9sjcG4QOyRuOYFPyRh8X8pTPD&#10;VLuGt3TbhVxECPsUFRQhVKmUPivIou+7ijh6Z1dbDFHWudQ1NhFujXxLkqG0WHJcKLCij4Kyy+5q&#10;FUwGy+NqPDq5n2/6Ojfm97DemItS3df2fQoiUBue4f/2p1YwgseVeA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N8IHEAAAA2gAAAA8AAAAAAAAAAAAAAAAAmAIAAGRycy9k&#10;b3ducmV2LnhtbFBLBQYAAAAABAAEAPUAAACJAwAAAAA=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6D051F">
        <w:rPr>
          <w:rFonts w:ascii="Arial" w:eastAsia="Arial" w:hAnsi="Arial" w:cs="Arial"/>
          <w:position w:val="-1"/>
          <w:sz w:val="22"/>
          <w:szCs w:val="22"/>
        </w:rPr>
        <w:t>7.</w:t>
      </w:r>
      <w:r w:rsidR="006D051F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>Н</w:t>
      </w:r>
      <w:r w:rsidR="006D051F">
        <w:rPr>
          <w:rFonts w:ascii="Arial" w:eastAsia="Arial" w:hAnsi="Arial" w:cs="Arial"/>
          <w:position w:val="-1"/>
          <w:sz w:val="22"/>
          <w:szCs w:val="22"/>
        </w:rPr>
        <w:t>а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>зи</w:t>
      </w:r>
      <w:r w:rsidR="006D051F">
        <w:rPr>
          <w:rFonts w:ascii="Arial" w:eastAsia="Arial" w:hAnsi="Arial" w:cs="Arial"/>
          <w:position w:val="-1"/>
          <w:sz w:val="22"/>
          <w:szCs w:val="22"/>
        </w:rPr>
        <w:t>в</w:t>
      </w:r>
      <w:proofErr w:type="spellEnd"/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 w:rsidR="006D051F">
        <w:rPr>
          <w:rFonts w:ascii="Arial" w:eastAsia="Arial" w:hAnsi="Arial" w:cs="Arial"/>
          <w:position w:val="-1"/>
          <w:sz w:val="22"/>
          <w:szCs w:val="22"/>
        </w:rPr>
        <w:t>по</w:t>
      </w:r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6D051F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6D051F">
        <w:rPr>
          <w:rFonts w:ascii="Arial" w:eastAsia="Arial" w:hAnsi="Arial" w:cs="Arial"/>
          <w:position w:val="-1"/>
          <w:sz w:val="22"/>
          <w:szCs w:val="22"/>
        </w:rPr>
        <w:t>ова</w:t>
      </w:r>
      <w:proofErr w:type="spellEnd"/>
      <w:r w:rsidR="006D051F"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5" w:line="180" w:lineRule="exact"/>
        <w:rPr>
          <w:sz w:val="18"/>
          <w:szCs w:val="18"/>
        </w:rPr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5C5B36">
      <w:pPr>
        <w:tabs>
          <w:tab w:val="left" w:pos="97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496570</wp:posOffset>
                </wp:positionV>
                <wp:extent cx="5905500" cy="0"/>
                <wp:effectExtent l="9525" t="10795" r="9525" b="825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05500" cy="0"/>
                          <a:chOff x="1440" y="782"/>
                          <a:chExt cx="9300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40" y="782"/>
                            <a:ext cx="9300" cy="0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00"/>
                              <a:gd name="T2" fmla="+- 0 10741 1440"/>
                              <a:gd name="T3" fmla="*/ T2 w 9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00">
                                <a:moveTo>
                                  <a:pt x="0" y="0"/>
                                </a:moveTo>
                                <a:lnTo>
                                  <a:pt x="930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255845" id="Group 4" o:spid="_x0000_s1026" style="position:absolute;margin-left:1in;margin-top:39.1pt;width:465pt;height:0;z-index:-251658752;mso-position-horizontal-relative:page" coordorigin="1440,782" coordsize="93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">
                <v:shape id="Freeform 5" o:spid="_x0000_s1027" style="position:absolute;left:1440;top:782;width:9300;height:0;visibility:visible;mso-wrap-style:square;v-text-anchor:top" coordsize="93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PLbcUA&#10;AADaAAAADwAAAGRycy9kb3ducmV2LnhtbESP3WrCQBSE74W+w3IK3unGQqumrlIKQhWqNP5A7w7Z&#10;Y5K6ezZkV5O+fVcQejnMzDfMbNFZI67U+MqxgtEwAUGcO11xoWC/Ww4mIHxA1mgck4Jf8rCYP/Rm&#10;mGrX8hdds1CICGGfooIyhDqV0uclWfRDVxNH7+QaiyHKppC6wTbCrZFPSfIiLVYcF0qs6b2k/Jxd&#10;rILpaHlYTcZH972lzak1P/v1pzkr1X/s3l5BBOrCf/je/tAKnuF2Jd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8ttxQAAANoAAAAPAAAAAAAAAAAAAAAAAJgCAABkcnMv&#10;ZG93bnJldi54bWxQSwUGAAAAAAQABAD1AAAAigMAAAAA&#10;" path="m,l9301,e" filled="f" strokeweight=".24536mm">
                  <v:path arrowok="t" o:connecttype="custom" o:connectlocs="0,0;9301,0" o:connectangles="0,0"/>
                </v:shape>
                <w10:wrap anchorx="page"/>
              </v:group>
            </w:pict>
          </mc:Fallback>
        </mc:AlternateContent>
      </w:r>
      <w:r w:rsidR="006D051F">
        <w:rPr>
          <w:rFonts w:ascii="Arial" w:eastAsia="Arial" w:hAnsi="Arial" w:cs="Arial"/>
          <w:position w:val="-1"/>
          <w:sz w:val="22"/>
          <w:szCs w:val="22"/>
        </w:rPr>
        <w:t>8.</w:t>
      </w:r>
      <w:r w:rsidR="006D051F"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>У</w:t>
      </w:r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>с</w:t>
      </w:r>
      <w:r w:rsidR="006D051F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6D051F">
        <w:rPr>
          <w:rFonts w:ascii="Arial" w:eastAsia="Arial" w:hAnsi="Arial" w:cs="Arial"/>
          <w:position w:val="-1"/>
          <w:sz w:val="22"/>
          <w:szCs w:val="22"/>
        </w:rPr>
        <w:t>ови</w:t>
      </w:r>
      <w:proofErr w:type="spellEnd"/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6D051F">
        <w:rPr>
          <w:rFonts w:ascii="Arial" w:eastAsia="Arial" w:hAnsi="Arial" w:cs="Arial"/>
          <w:position w:val="-1"/>
          <w:sz w:val="22"/>
          <w:szCs w:val="22"/>
        </w:rPr>
        <w:t>проп</w:t>
      </w:r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 w:rsidR="006D051F">
        <w:rPr>
          <w:rFonts w:ascii="Arial" w:eastAsia="Arial" w:hAnsi="Arial" w:cs="Arial"/>
          <w:position w:val="-1"/>
          <w:sz w:val="22"/>
          <w:szCs w:val="22"/>
        </w:rPr>
        <w:t>сани</w:t>
      </w:r>
      <w:proofErr w:type="spellEnd"/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6D051F">
        <w:rPr>
          <w:rFonts w:ascii="Arial" w:eastAsia="Arial" w:hAnsi="Arial" w:cs="Arial"/>
          <w:position w:val="-1"/>
          <w:sz w:val="22"/>
          <w:szCs w:val="22"/>
        </w:rPr>
        <w:t>за</w:t>
      </w:r>
      <w:proofErr w:type="spellEnd"/>
      <w:r w:rsidR="006D051F"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 w:rsidR="006D051F">
        <w:rPr>
          <w:rFonts w:ascii="Arial" w:eastAsia="Arial" w:hAnsi="Arial" w:cs="Arial"/>
          <w:position w:val="-1"/>
          <w:sz w:val="22"/>
          <w:szCs w:val="22"/>
        </w:rPr>
        <w:t>обављ</w:t>
      </w:r>
      <w:r w:rsidR="006D051F"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 w:rsidR="006D051F">
        <w:rPr>
          <w:rFonts w:ascii="Arial" w:eastAsia="Arial" w:hAnsi="Arial" w:cs="Arial"/>
          <w:position w:val="-1"/>
          <w:sz w:val="22"/>
          <w:szCs w:val="22"/>
        </w:rPr>
        <w:t>ње</w:t>
      </w:r>
      <w:proofErr w:type="spellEnd"/>
      <w:r w:rsidR="006D051F"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proofErr w:type="spellStart"/>
      <w:r w:rsidR="006D051F">
        <w:rPr>
          <w:rFonts w:ascii="Arial" w:eastAsia="Arial" w:hAnsi="Arial" w:cs="Arial"/>
          <w:position w:val="-1"/>
          <w:sz w:val="22"/>
          <w:szCs w:val="22"/>
        </w:rPr>
        <w:t>пос</w:t>
      </w:r>
      <w:r w:rsidR="006D051F"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 w:rsidR="006D051F"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 w:rsidR="006D051F">
        <w:rPr>
          <w:rFonts w:ascii="Arial" w:eastAsia="Arial" w:hAnsi="Arial" w:cs="Arial"/>
          <w:position w:val="-1"/>
          <w:sz w:val="22"/>
          <w:szCs w:val="22"/>
        </w:rPr>
        <w:t>ва</w:t>
      </w:r>
      <w:proofErr w:type="spellEnd"/>
      <w:r w:rsidR="006D051F"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4" w:line="180" w:lineRule="exact"/>
        <w:rPr>
          <w:sz w:val="18"/>
          <w:szCs w:val="18"/>
        </w:rPr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9660"/>
        </w:tabs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9.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-2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z w:val="22"/>
          <w:szCs w:val="22"/>
        </w:rPr>
        <w:t>ење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во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ра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ab/>
      </w:r>
    </w:p>
    <w:p w:rsidR="00634B5B" w:rsidRDefault="006D051F">
      <w:pPr>
        <w:spacing w:before="1"/>
        <w:ind w:left="5987"/>
        <w:rPr>
          <w:rFonts w:ascii="Arial" w:eastAsia="Arial" w:hAnsi="Arial" w:cs="Arial"/>
          <w:sz w:val="22"/>
          <w:szCs w:val="22"/>
        </w:rPr>
        <w:sectPr w:rsidR="00634B5B">
          <w:headerReference w:type="default" r:id="rId7"/>
          <w:pgSz w:w="11920" w:h="16840"/>
          <w:pgMar w:top="940" w:right="1020" w:bottom="280" w:left="1020" w:header="743" w:footer="0" w:gutter="0"/>
          <w:cols w:space="720"/>
        </w:sectPr>
      </w:pP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              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634B5B" w:rsidRDefault="00634B5B">
      <w:pPr>
        <w:spacing w:before="4" w:line="140" w:lineRule="exact"/>
        <w:rPr>
          <w:sz w:val="14"/>
          <w:szCs w:val="14"/>
        </w:rPr>
      </w:pPr>
    </w:p>
    <w:p w:rsidR="00634B5B" w:rsidRDefault="006D051F">
      <w:pPr>
        <w:spacing w:before="29"/>
        <w:ind w:left="11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Д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СТ</w:t>
      </w:r>
      <w:r>
        <w:rPr>
          <w:rFonts w:ascii="Arial" w:eastAsia="Arial" w:hAnsi="Arial" w:cs="Arial"/>
          <w:b/>
          <w:spacing w:val="5"/>
          <w:sz w:val="24"/>
          <w:szCs w:val="24"/>
        </w:rPr>
        <w:t>Р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У</w:t>
      </w:r>
    </w:p>
    <w:p w:rsidR="00634B5B" w:rsidRDefault="00634B5B">
      <w:pPr>
        <w:spacing w:before="9" w:line="100" w:lineRule="exact"/>
        <w:rPr>
          <w:sz w:val="10"/>
          <w:szCs w:val="10"/>
        </w:rPr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408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line="280" w:lineRule="exact"/>
        <w:rPr>
          <w:sz w:val="28"/>
          <w:szCs w:val="28"/>
        </w:rPr>
      </w:pPr>
    </w:p>
    <w:p w:rsidR="00634B5B" w:rsidRDefault="006D051F">
      <w:pPr>
        <w:tabs>
          <w:tab w:val="left" w:pos="45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2.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зим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586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3.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г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spacing w:before="32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4.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       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а.)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шки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.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ж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нски</w:t>
      </w:r>
      <w:proofErr w:type="spellEnd"/>
    </w:p>
    <w:p w:rsidR="00634B5B" w:rsidRDefault="00634B5B">
      <w:pPr>
        <w:spacing w:before="5" w:line="100" w:lineRule="exact"/>
        <w:rPr>
          <w:sz w:val="10"/>
          <w:szCs w:val="10"/>
        </w:rPr>
      </w:pPr>
    </w:p>
    <w:p w:rsidR="00634B5B" w:rsidRDefault="00634B5B">
      <w:pPr>
        <w:spacing w:line="200" w:lineRule="exact"/>
      </w:pPr>
    </w:p>
    <w:p w:rsidR="00634B5B" w:rsidRDefault="00634B5B">
      <w:pPr>
        <w:spacing w:line="200" w:lineRule="exact"/>
      </w:pPr>
    </w:p>
    <w:p w:rsidR="00634B5B" w:rsidRDefault="006D051F">
      <w:pPr>
        <w:tabs>
          <w:tab w:val="left" w:pos="6600"/>
        </w:tabs>
        <w:spacing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5.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н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,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сец</w:t>
      </w:r>
      <w:proofErr w:type="spellEnd"/>
      <w:r>
        <w:rPr>
          <w:rFonts w:ascii="Arial" w:eastAsia="Arial" w:hAnsi="Arial" w:cs="Arial"/>
          <w:spacing w:val="-1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position w:val="-1"/>
          <w:sz w:val="22"/>
          <w:szCs w:val="22"/>
        </w:rPr>
        <w:t>одина</w:t>
      </w:r>
      <w:proofErr w:type="spellEnd"/>
      <w:r>
        <w:rPr>
          <w:rFonts w:ascii="Arial" w:eastAsia="Arial" w:hAnsi="Arial" w:cs="Arial"/>
          <w:spacing w:val="-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6.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4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и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ђ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line="280" w:lineRule="exact"/>
        <w:rPr>
          <w:sz w:val="28"/>
          <w:szCs w:val="28"/>
        </w:rPr>
      </w:pPr>
    </w:p>
    <w:p w:rsidR="00634B5B" w:rsidRDefault="006D051F">
      <w:pPr>
        <w:tabs>
          <w:tab w:val="left" w:pos="79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7.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Д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ж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љ</w:t>
      </w:r>
      <w:r>
        <w:rPr>
          <w:rFonts w:ascii="Arial" w:eastAsia="Arial" w:hAnsi="Arial" w:cs="Arial"/>
          <w:position w:val="-1"/>
          <w:sz w:val="22"/>
          <w:szCs w:val="22"/>
        </w:rPr>
        <w:t>анс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во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spacing w:before="32"/>
        <w:ind w:left="76" w:right="3289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8.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тна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права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носно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2"/>
          <w:sz w:val="22"/>
          <w:szCs w:val="22"/>
        </w:rPr>
        <w:t>ч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:</w:t>
      </w:r>
    </w:p>
    <w:p w:rsidR="00634B5B" w:rsidRDefault="00634B5B">
      <w:pPr>
        <w:spacing w:before="13" w:line="240" w:lineRule="exact"/>
        <w:rPr>
          <w:sz w:val="24"/>
          <w:szCs w:val="24"/>
        </w:rPr>
      </w:pPr>
    </w:p>
    <w:p w:rsidR="00634B5B" w:rsidRDefault="006D051F">
      <w:pPr>
        <w:tabs>
          <w:tab w:val="left" w:pos="5800"/>
        </w:tabs>
        <w:spacing w:line="240" w:lineRule="exact"/>
        <w:ind w:left="797" w:right="3978"/>
        <w:jc w:val="center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е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г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рс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к</w:t>
      </w:r>
      <w:r>
        <w:rPr>
          <w:rFonts w:ascii="Arial" w:eastAsia="Arial" w:hAnsi="Arial" w:cs="Arial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3" w:line="220" w:lineRule="exact"/>
        <w:rPr>
          <w:sz w:val="22"/>
          <w:szCs w:val="22"/>
        </w:rPr>
      </w:pPr>
    </w:p>
    <w:p w:rsidR="00634B5B" w:rsidRDefault="006D051F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м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здавањ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6" w:line="220" w:lineRule="exact"/>
        <w:rPr>
          <w:sz w:val="22"/>
          <w:szCs w:val="22"/>
        </w:rPr>
      </w:pPr>
    </w:p>
    <w:p w:rsidR="00634B5B" w:rsidRDefault="006D051F">
      <w:pPr>
        <w:tabs>
          <w:tab w:val="left" w:pos="58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ес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т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ав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6" w:line="220" w:lineRule="exact"/>
        <w:rPr>
          <w:sz w:val="22"/>
          <w:szCs w:val="22"/>
        </w:rPr>
      </w:pPr>
    </w:p>
    <w:p w:rsidR="00634B5B" w:rsidRDefault="006D051F">
      <w:pPr>
        <w:tabs>
          <w:tab w:val="left" w:pos="5220"/>
        </w:tabs>
        <w:spacing w:before="32" w:line="240" w:lineRule="exact"/>
        <w:ind w:left="833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чни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970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9.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ј</w:t>
      </w:r>
      <w:proofErr w:type="spellEnd"/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д</w:t>
      </w:r>
      <w:r>
        <w:rPr>
          <w:rFonts w:ascii="Arial" w:eastAsia="Arial" w:hAnsi="Arial" w:cs="Arial"/>
          <w:position w:val="-1"/>
          <w:sz w:val="22"/>
          <w:szCs w:val="22"/>
        </w:rPr>
        <w:t>обр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r>
        <w:rPr>
          <w:rFonts w:ascii="Arial" w:eastAsia="Arial" w:hAnsi="Arial" w:cs="Arial"/>
          <w:position w:val="-1"/>
          <w:sz w:val="22"/>
          <w:szCs w:val="22"/>
        </w:rPr>
        <w:t>ња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ени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бо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вак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н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ц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у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position w:val="-1"/>
          <w:sz w:val="22"/>
          <w:szCs w:val="22"/>
        </w:rPr>
        <w:t>еп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б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л</w:t>
      </w:r>
      <w:r>
        <w:rPr>
          <w:rFonts w:ascii="Arial" w:eastAsia="Arial" w:hAnsi="Arial" w:cs="Arial"/>
          <w:spacing w:val="-4"/>
          <w:position w:val="-1"/>
          <w:sz w:val="22"/>
          <w:szCs w:val="22"/>
        </w:rPr>
        <w:t>и</w:t>
      </w:r>
      <w:r>
        <w:rPr>
          <w:rFonts w:ascii="Arial" w:eastAsia="Arial" w:hAnsi="Arial" w:cs="Arial"/>
          <w:position w:val="-1"/>
          <w:sz w:val="22"/>
          <w:szCs w:val="22"/>
        </w:rPr>
        <w:t>ци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рб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и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ј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line="280" w:lineRule="exact"/>
        <w:rPr>
          <w:sz w:val="28"/>
          <w:szCs w:val="28"/>
        </w:rPr>
      </w:pPr>
    </w:p>
    <w:p w:rsidR="00634B5B" w:rsidRDefault="006D051F">
      <w:pPr>
        <w:tabs>
          <w:tab w:val="left" w:pos="974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0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pacing w:val="1"/>
          <w:position w:val="-1"/>
          <w:sz w:val="22"/>
          <w:szCs w:val="22"/>
        </w:rPr>
        <w:t>З</w:t>
      </w:r>
      <w:r>
        <w:rPr>
          <w:rFonts w:ascii="Arial" w:eastAsia="Arial" w:hAnsi="Arial" w:cs="Arial"/>
          <w:position w:val="-1"/>
          <w:sz w:val="22"/>
          <w:szCs w:val="22"/>
        </w:rPr>
        <w:t>ан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им</w:t>
      </w:r>
      <w:r>
        <w:rPr>
          <w:rFonts w:ascii="Arial" w:eastAsia="Arial" w:hAnsi="Arial" w:cs="Arial"/>
          <w:position w:val="-1"/>
          <w:sz w:val="22"/>
          <w:szCs w:val="22"/>
        </w:rPr>
        <w:t>ањ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>: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>
      <w:pPr>
        <w:spacing w:line="200" w:lineRule="exact"/>
      </w:pPr>
    </w:p>
    <w:p w:rsidR="00634B5B" w:rsidRDefault="00634B5B">
      <w:pPr>
        <w:spacing w:before="18" w:line="260" w:lineRule="exact"/>
        <w:rPr>
          <w:sz w:val="26"/>
          <w:szCs w:val="26"/>
        </w:rPr>
      </w:pPr>
    </w:p>
    <w:p w:rsidR="00634B5B" w:rsidRDefault="006D051F">
      <w:pPr>
        <w:tabs>
          <w:tab w:val="left" w:pos="9620"/>
        </w:tabs>
        <w:spacing w:before="32" w:line="240" w:lineRule="exact"/>
        <w:ind w:left="11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>1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1</w:t>
      </w:r>
      <w:r>
        <w:rPr>
          <w:rFonts w:ascii="Arial" w:eastAsia="Arial" w:hAnsi="Arial" w:cs="Arial"/>
          <w:position w:val="-1"/>
          <w:sz w:val="22"/>
          <w:szCs w:val="22"/>
        </w:rPr>
        <w:t>.</w:t>
      </w:r>
      <w:r>
        <w:rPr>
          <w:rFonts w:ascii="Arial" w:eastAsia="Arial" w:hAnsi="Arial" w:cs="Arial"/>
          <w:spacing w:val="3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position w:val="-1"/>
          <w:sz w:val="22"/>
          <w:szCs w:val="22"/>
        </w:rPr>
        <w:t>С</w:t>
      </w:r>
      <w:r>
        <w:rPr>
          <w:rFonts w:ascii="Arial" w:eastAsia="Arial" w:hAnsi="Arial" w:cs="Arial"/>
          <w:position w:val="-1"/>
          <w:sz w:val="22"/>
          <w:szCs w:val="22"/>
        </w:rPr>
        <w:t>т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у</w:t>
      </w:r>
      <w:r>
        <w:rPr>
          <w:rFonts w:ascii="Arial" w:eastAsia="Arial" w:hAnsi="Arial" w:cs="Arial"/>
          <w:position w:val="-1"/>
          <w:sz w:val="22"/>
          <w:szCs w:val="22"/>
        </w:rPr>
        <w:t>ча</w:t>
      </w:r>
      <w:proofErr w:type="spellEnd"/>
      <w:r>
        <w:rPr>
          <w:rFonts w:ascii="Arial" w:eastAsia="Arial" w:hAnsi="Arial" w:cs="Arial"/>
          <w:spacing w:val="1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спре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м</w:t>
      </w:r>
      <w:r>
        <w:rPr>
          <w:rFonts w:ascii="Arial" w:eastAsia="Arial" w:hAnsi="Arial" w:cs="Arial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pacing w:val="-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/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ни</w:t>
      </w:r>
      <w:r>
        <w:rPr>
          <w:rFonts w:ascii="Arial" w:eastAsia="Arial" w:hAnsi="Arial" w:cs="Arial"/>
          <w:spacing w:val="-3"/>
          <w:position w:val="-1"/>
          <w:sz w:val="22"/>
          <w:szCs w:val="22"/>
        </w:rPr>
        <w:t>в</w:t>
      </w:r>
      <w:r>
        <w:rPr>
          <w:rFonts w:ascii="Arial" w:eastAsia="Arial" w:hAnsi="Arial" w:cs="Arial"/>
          <w:position w:val="-1"/>
          <w:sz w:val="22"/>
          <w:szCs w:val="22"/>
        </w:rPr>
        <w:t>о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22"/>
          <w:szCs w:val="22"/>
        </w:rPr>
        <w:t>о</w:t>
      </w:r>
      <w:r>
        <w:rPr>
          <w:rFonts w:ascii="Arial" w:eastAsia="Arial" w:hAnsi="Arial" w:cs="Arial"/>
          <w:spacing w:val="1"/>
          <w:position w:val="-1"/>
          <w:sz w:val="22"/>
          <w:szCs w:val="22"/>
        </w:rPr>
        <w:t>б</w:t>
      </w:r>
      <w:r>
        <w:rPr>
          <w:rFonts w:ascii="Arial" w:eastAsia="Arial" w:hAnsi="Arial" w:cs="Arial"/>
          <w:position w:val="-1"/>
          <w:sz w:val="22"/>
          <w:szCs w:val="22"/>
        </w:rPr>
        <w:t>р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з</w:t>
      </w:r>
      <w:r>
        <w:rPr>
          <w:rFonts w:ascii="Arial" w:eastAsia="Arial" w:hAnsi="Arial" w:cs="Arial"/>
          <w:spacing w:val="-1"/>
          <w:position w:val="-1"/>
          <w:sz w:val="22"/>
          <w:szCs w:val="22"/>
        </w:rPr>
        <w:t>о</w:t>
      </w:r>
      <w:r>
        <w:rPr>
          <w:rFonts w:ascii="Arial" w:eastAsia="Arial" w:hAnsi="Arial" w:cs="Arial"/>
          <w:position w:val="-1"/>
          <w:sz w:val="22"/>
          <w:szCs w:val="22"/>
        </w:rPr>
        <w:t>в</w:t>
      </w:r>
      <w:r>
        <w:rPr>
          <w:rFonts w:ascii="Arial" w:eastAsia="Arial" w:hAnsi="Arial" w:cs="Arial"/>
          <w:spacing w:val="-2"/>
          <w:position w:val="-1"/>
          <w:sz w:val="22"/>
          <w:szCs w:val="22"/>
        </w:rPr>
        <w:t>а</w:t>
      </w:r>
      <w:r>
        <w:rPr>
          <w:rFonts w:ascii="Arial" w:eastAsia="Arial" w:hAnsi="Arial" w:cs="Arial"/>
          <w:position w:val="-1"/>
          <w:sz w:val="22"/>
          <w:szCs w:val="22"/>
        </w:rPr>
        <w:t>њ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position w:val="-1"/>
          <w:sz w:val="22"/>
          <w:szCs w:val="22"/>
        </w:rPr>
        <w:t xml:space="preserve">: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634B5B" w:rsidP="00BE6D75">
      <w:pPr>
        <w:spacing w:line="200" w:lineRule="exact"/>
      </w:pPr>
    </w:p>
    <w:p w:rsidR="00B440E2" w:rsidRDefault="00B440E2" w:rsidP="00B440E2">
      <w:pPr>
        <w:spacing w:before="29"/>
        <w:ind w:left="113"/>
        <w:jc w:val="both"/>
        <w:rPr>
          <w:rFonts w:ascii="Arial" w:eastAsia="Arial" w:hAnsi="Arial" w:cs="Arial"/>
          <w:b/>
          <w:sz w:val="24"/>
          <w:szCs w:val="24"/>
        </w:rPr>
      </w:pPr>
      <w:r w:rsidRPr="00B440E2">
        <w:rPr>
          <w:rFonts w:ascii="Arial" w:eastAsia="Arial" w:hAnsi="Arial" w:cs="Arial"/>
          <w:b/>
          <w:sz w:val="24"/>
          <w:szCs w:val="24"/>
        </w:rPr>
        <w:t>ИЗЈАВА ПОСЛОДАВЦА ДА НИЈЕ ОТПУШТАО ЗАПОСЛЕНЕ УСЛЕД ТЕХНОЛОШКИХ,</w:t>
      </w:r>
      <w:r>
        <w:rPr>
          <w:rFonts w:ascii="Arial" w:eastAsia="Arial" w:hAnsi="Arial" w:cs="Arial"/>
          <w:b/>
          <w:sz w:val="24"/>
          <w:szCs w:val="24"/>
          <w:lang w:val="sr-Cyrl-RS"/>
        </w:rPr>
        <w:t xml:space="preserve"> </w:t>
      </w:r>
      <w:r w:rsidRPr="00B440E2">
        <w:rPr>
          <w:rFonts w:ascii="Arial" w:eastAsia="Arial" w:hAnsi="Arial" w:cs="Arial"/>
          <w:b/>
          <w:sz w:val="24"/>
          <w:szCs w:val="24"/>
        </w:rPr>
        <w:t>ЕКОНОМСКИХ ИЛИ ОРГАНИЗАЦИОНИХ ПРОМЕНА,</w:t>
      </w:r>
      <w:r>
        <w:rPr>
          <w:rFonts w:ascii="Arial" w:eastAsia="Arial" w:hAnsi="Arial" w:cs="Arial"/>
          <w:b/>
          <w:sz w:val="24"/>
          <w:szCs w:val="24"/>
          <w:lang w:val="sr-Cyrl-RS"/>
        </w:rPr>
        <w:t xml:space="preserve"> </w:t>
      </w:r>
      <w:r w:rsidRPr="00B440E2">
        <w:rPr>
          <w:rFonts w:ascii="Arial" w:eastAsia="Arial" w:hAnsi="Arial" w:cs="Arial"/>
          <w:b/>
          <w:sz w:val="24"/>
          <w:szCs w:val="24"/>
        </w:rPr>
        <w:t>У СКЛАДУ СА ПРОПИСИМА О РАДУ,</w:t>
      </w:r>
      <w:r>
        <w:rPr>
          <w:rFonts w:ascii="Arial" w:eastAsia="Arial" w:hAnsi="Arial" w:cs="Arial"/>
          <w:b/>
          <w:sz w:val="24"/>
          <w:szCs w:val="24"/>
          <w:lang w:val="sr-Cyrl-RS"/>
        </w:rPr>
        <w:t xml:space="preserve"> </w:t>
      </w:r>
      <w:r w:rsidRPr="00B440E2">
        <w:rPr>
          <w:rFonts w:ascii="Arial" w:eastAsia="Arial" w:hAnsi="Arial" w:cs="Arial"/>
          <w:b/>
          <w:sz w:val="24"/>
          <w:szCs w:val="24"/>
        </w:rPr>
        <w:t>НА РАДНИМ МЕСТИМА ЗА КОЈЕ СЕ ТРАЖИ РАДНА ДОЗВОЛА</w:t>
      </w:r>
    </w:p>
    <w:p w:rsidR="00B440E2" w:rsidRDefault="00B440E2" w:rsidP="00B440E2">
      <w:pPr>
        <w:tabs>
          <w:tab w:val="left" w:pos="9740"/>
        </w:tabs>
        <w:spacing w:before="32" w:line="240" w:lineRule="exac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440E2" w:rsidRDefault="00B440E2" w:rsidP="00B440E2">
      <w:pPr>
        <w:spacing w:line="200" w:lineRule="exact"/>
      </w:pP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634B5B" w:rsidRDefault="00B440E2">
      <w:pPr>
        <w:spacing w:line="200" w:lineRule="exact"/>
        <w:rPr>
          <w:lang w:val="sr-Cyrl-RS"/>
        </w:rPr>
      </w:pP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  <w:r>
        <w:rPr>
          <w:rFonts w:ascii="Arial" w:eastAsia="Arial" w:hAnsi="Arial" w:cs="Arial"/>
          <w:position w:val="-1"/>
          <w:sz w:val="22"/>
          <w:szCs w:val="22"/>
          <w:u w:val="single" w:color="000000"/>
        </w:rPr>
        <w:tab/>
      </w:r>
    </w:p>
    <w:p w:rsidR="00B440E2" w:rsidRPr="00B440E2" w:rsidRDefault="00B440E2">
      <w:pPr>
        <w:spacing w:line="200" w:lineRule="exact"/>
        <w:rPr>
          <w:lang w:val="sr-Cyrl-RS"/>
        </w:rPr>
      </w:pPr>
    </w:p>
    <w:p w:rsidR="00634B5B" w:rsidRDefault="005C5B36">
      <w:pPr>
        <w:spacing w:before="32" w:line="240" w:lineRule="exact"/>
        <w:ind w:left="838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4592955</wp:posOffset>
                </wp:positionH>
                <wp:positionV relativeFrom="paragraph">
                  <wp:posOffset>174625</wp:posOffset>
                </wp:positionV>
                <wp:extent cx="1786255" cy="0"/>
                <wp:effectExtent l="11430" t="12700" r="12065" b="63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6255" cy="0"/>
                          <a:chOff x="7233" y="275"/>
                          <a:chExt cx="2813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7233" y="275"/>
                            <a:ext cx="2813" cy="0"/>
                          </a:xfrm>
                          <a:custGeom>
                            <a:avLst/>
                            <a:gdLst>
                              <a:gd name="T0" fmla="+- 0 7233 7233"/>
                              <a:gd name="T1" fmla="*/ T0 w 2813"/>
                              <a:gd name="T2" fmla="+- 0 10045 7233"/>
                              <a:gd name="T3" fmla="*/ T2 w 281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3">
                                <a:moveTo>
                                  <a:pt x="0" y="0"/>
                                </a:moveTo>
                                <a:lnTo>
                                  <a:pt x="2812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BF80EA" id="Group 2" o:spid="_x0000_s1026" style="position:absolute;margin-left:361.65pt;margin-top:13.75pt;width:140.65pt;height:0;z-index:-251657728;mso-position-horizontal-relative:page" coordorigin="7233,275" coordsize="281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">
                <v:shape id="Freeform 3" o:spid="_x0000_s1027" style="position:absolute;left:7233;top:275;width:2813;height:0;visibility:visible;mso-wrap-style:square;v-text-anchor:top" coordsize="281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SRncAA&#10;AADaAAAADwAAAGRycy9kb3ducmV2LnhtbESPT4vCMBTE7wt+h/CEva2pLixajSLCghcR/+D52Tzb&#10;YvJSmmwbv70RFjwOM/MbZrGK1oiOWl87VjAeZSCIC6drLhWcT79fUxA+IGs0jknBgzysloOPBeba&#10;9Xyg7hhKkSDsc1RQhdDkUvqiIot+5Bri5N1cazEk2ZZSt9gnuDVykmU/0mLNaaHChjYVFffjn1Vg&#10;LuNZjJ6m/XVv193tYXcmTJT6HMb1HESgGN7h//ZWK/iG15V0A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JSRncAAAADaAAAADwAAAAAAAAAAAAAAAACYAgAAZHJzL2Rvd25y&#10;ZXYueG1sUEsFBgAAAAAEAAQA9QAAAIUDAAAAAA==&#10;" path="m,l2812,e" filled="f" strokeweight=".24536mm">
                  <v:path arrowok="t" o:connecttype="custom" o:connectlocs="0,0;2812,0" o:connectangles="0,0"/>
                </v:shape>
                <w10:wrap anchorx="page"/>
              </v:group>
            </w:pict>
          </mc:Fallback>
        </mc:AlternateContent>
      </w:r>
      <w:r w:rsidR="006D051F">
        <w:rPr>
          <w:rFonts w:ascii="Arial" w:eastAsia="Arial" w:hAnsi="Arial" w:cs="Arial"/>
          <w:position w:val="-1"/>
          <w:sz w:val="22"/>
          <w:szCs w:val="22"/>
        </w:rPr>
        <w:t xml:space="preserve">У 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</w:t>
      </w:r>
      <w:r w:rsidR="00BE6D75">
        <w:rPr>
          <w:rFonts w:ascii="Arial" w:eastAsia="Arial" w:hAnsi="Arial" w:cs="Arial"/>
          <w:position w:val="-1"/>
          <w:sz w:val="22"/>
          <w:szCs w:val="22"/>
          <w:u w:val="single" w:color="000000"/>
        </w:rPr>
        <w:t>___________________</w:t>
      </w:r>
      <w:r w:rsidR="006D051F">
        <w:rPr>
          <w:rFonts w:ascii="Arial" w:eastAsia="Arial" w:hAnsi="Arial" w:cs="Arial"/>
          <w:position w:val="-1"/>
          <w:sz w:val="22"/>
          <w:szCs w:val="22"/>
          <w:u w:val="single" w:color="000000"/>
        </w:rPr>
        <w:t xml:space="preserve">                                 </w:t>
      </w:r>
      <w:r w:rsidR="006D051F">
        <w:rPr>
          <w:rFonts w:ascii="Arial" w:eastAsia="Arial" w:hAnsi="Arial" w:cs="Arial"/>
          <w:spacing w:val="61"/>
          <w:position w:val="-1"/>
          <w:sz w:val="22"/>
          <w:szCs w:val="22"/>
          <w:u w:val="single" w:color="000000"/>
        </w:rPr>
        <w:t xml:space="preserve"> </w:t>
      </w:r>
      <w:r w:rsidR="006D051F">
        <w:rPr>
          <w:rFonts w:ascii="Arial" w:eastAsia="Arial" w:hAnsi="Arial" w:cs="Arial"/>
          <w:position w:val="-1"/>
          <w:sz w:val="22"/>
          <w:szCs w:val="22"/>
        </w:rPr>
        <w:t xml:space="preserve">                   </w:t>
      </w:r>
      <w:r w:rsidR="006D051F">
        <w:rPr>
          <w:rFonts w:ascii="Arial" w:eastAsia="Arial" w:hAnsi="Arial" w:cs="Arial"/>
          <w:spacing w:val="12"/>
          <w:position w:val="-1"/>
          <w:sz w:val="22"/>
          <w:szCs w:val="22"/>
        </w:rPr>
        <w:t xml:space="preserve"> </w:t>
      </w:r>
    </w:p>
    <w:p w:rsidR="00634B5B" w:rsidRDefault="00634B5B">
      <w:pPr>
        <w:spacing w:before="6" w:line="220" w:lineRule="exact"/>
        <w:rPr>
          <w:sz w:val="22"/>
          <w:szCs w:val="22"/>
        </w:rPr>
      </w:pPr>
    </w:p>
    <w:p w:rsidR="00634B5B" w:rsidRDefault="006D051F">
      <w:pPr>
        <w:spacing w:before="32"/>
        <w:ind w:left="728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ана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u w:val="single" w:color="000000"/>
        </w:rPr>
        <w:t xml:space="preserve">                       </w:t>
      </w:r>
      <w:r>
        <w:rPr>
          <w:rFonts w:ascii="Arial" w:eastAsia="Arial" w:hAnsi="Arial" w:cs="Arial"/>
          <w:spacing w:val="61"/>
          <w:sz w:val="22"/>
          <w:szCs w:val="22"/>
          <w:u w:val="single" w:color="000000"/>
        </w:rPr>
        <w:t xml:space="preserve"> </w:t>
      </w:r>
      <w:r>
        <w:rPr>
          <w:rFonts w:ascii="Arial" w:eastAsia="Arial" w:hAnsi="Arial" w:cs="Arial"/>
          <w:spacing w:val="-54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не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                                       </w:t>
      </w:r>
      <w:proofErr w:type="gramStart"/>
      <w:r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pacing w:val="10"/>
          <w:sz w:val="22"/>
          <w:szCs w:val="22"/>
        </w:rPr>
        <w:t xml:space="preserve"> </w:t>
      </w:r>
      <w:r>
        <w:rPr>
          <w:rFonts w:ascii="Arial" w:eastAsia="Arial" w:hAnsi="Arial" w:cs="Arial"/>
          <w:spacing w:val="1"/>
          <w:sz w:val="22"/>
          <w:szCs w:val="22"/>
        </w:rPr>
        <w:t>(</w:t>
      </w:r>
      <w:proofErr w:type="spellStart"/>
      <w:proofErr w:type="gramEnd"/>
      <w:r>
        <w:rPr>
          <w:rFonts w:ascii="Arial" w:eastAsia="Arial" w:hAnsi="Arial" w:cs="Arial"/>
          <w:sz w:val="22"/>
          <w:szCs w:val="22"/>
        </w:rPr>
        <w:t>по</w:t>
      </w:r>
      <w:r>
        <w:rPr>
          <w:rFonts w:ascii="Arial" w:eastAsia="Arial" w:hAnsi="Arial" w:cs="Arial"/>
          <w:spacing w:val="-3"/>
          <w:sz w:val="22"/>
          <w:szCs w:val="22"/>
        </w:rPr>
        <w:t>т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нос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ца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е</w:t>
      </w:r>
      <w:r>
        <w:rPr>
          <w:rFonts w:ascii="Arial" w:eastAsia="Arial" w:hAnsi="Arial" w:cs="Arial"/>
          <w:sz w:val="22"/>
          <w:szCs w:val="22"/>
        </w:rPr>
        <w:t>ва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</w:p>
    <w:p w:rsidR="00BE6D75" w:rsidRDefault="00BE6D75">
      <w:pPr>
        <w:spacing w:before="32"/>
        <w:ind w:left="728"/>
        <w:rPr>
          <w:rFonts w:ascii="Arial" w:eastAsia="Arial" w:hAnsi="Arial" w:cs="Arial"/>
          <w:sz w:val="22"/>
          <w:szCs w:val="22"/>
        </w:rPr>
        <w:sectPr w:rsidR="00BE6D75">
          <w:pgSz w:w="11920" w:h="16840"/>
          <w:pgMar w:top="940" w:right="1020" w:bottom="280" w:left="1020" w:header="743" w:footer="0" w:gutter="0"/>
          <w:cols w:space="720"/>
        </w:sectPr>
      </w:pPr>
    </w:p>
    <w:p w:rsidR="00634B5B" w:rsidRDefault="00634B5B">
      <w:pPr>
        <w:spacing w:before="3" w:line="160" w:lineRule="exact"/>
        <w:rPr>
          <w:sz w:val="17"/>
          <w:szCs w:val="17"/>
        </w:rPr>
      </w:pPr>
    </w:p>
    <w:p w:rsidR="00634B5B" w:rsidRDefault="006D051F">
      <w:pPr>
        <w:ind w:left="113" w:right="88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3"/>
          <w:sz w:val="22"/>
          <w:szCs w:val="22"/>
        </w:rPr>
        <w:t>О</w:t>
      </w:r>
      <w:r>
        <w:rPr>
          <w:rFonts w:ascii="Arial" w:eastAsia="Arial" w:hAnsi="Arial" w:cs="Arial"/>
          <w:b/>
          <w:spacing w:val="-4"/>
          <w:sz w:val="22"/>
          <w:szCs w:val="22"/>
        </w:rPr>
        <w:t>Ш</w:t>
      </w:r>
      <w:r>
        <w:rPr>
          <w:rFonts w:ascii="Arial" w:eastAsia="Arial" w:hAnsi="Arial" w:cs="Arial"/>
          <w:b/>
          <w:spacing w:val="3"/>
          <w:sz w:val="22"/>
          <w:szCs w:val="22"/>
        </w:rPr>
        <w:t>Љ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4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>Е 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3"/>
          <w:sz w:val="22"/>
          <w:szCs w:val="22"/>
        </w:rPr>
        <w:t>Л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3"/>
          <w:sz w:val="22"/>
          <w:szCs w:val="22"/>
        </w:rPr>
        <w:t>Ж</w:t>
      </w:r>
      <w:r>
        <w:rPr>
          <w:rFonts w:ascii="Arial" w:eastAsia="Arial" w:hAnsi="Arial" w:cs="Arial"/>
          <w:b/>
          <w:sz w:val="22"/>
          <w:szCs w:val="22"/>
        </w:rPr>
        <w:t xml:space="preserve">У СЕ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 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-1"/>
          <w:sz w:val="22"/>
          <w:szCs w:val="22"/>
        </w:rPr>
        <w:t>ЛО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:</w:t>
      </w:r>
    </w:p>
    <w:p w:rsidR="00634B5B" w:rsidRDefault="00634B5B">
      <w:pPr>
        <w:spacing w:line="200" w:lineRule="exact"/>
      </w:pPr>
    </w:p>
    <w:p w:rsidR="00634B5B" w:rsidRPr="00AB3E38" w:rsidRDefault="006D051F" w:rsidP="00AB3E38">
      <w:pPr>
        <w:ind w:left="113" w:right="94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Путна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исправа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странца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 xml:space="preserve">,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односно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лична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карта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уколико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поседује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исту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;</w:t>
      </w:r>
    </w:p>
    <w:p w:rsidR="00634B5B" w:rsidRPr="00AB3E38" w:rsidRDefault="006D051F" w:rsidP="00AB3E38">
      <w:pPr>
        <w:ind w:left="113" w:right="138"/>
        <w:jc w:val="both"/>
        <w:rPr>
          <w:rFonts w:ascii="Arial" w:eastAsia="Arial" w:hAnsi="Arial" w:cs="Arial"/>
          <w:spacing w:val="3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AB3E38" w:rsidRPr="00AB3E38">
        <w:rPr>
          <w:rFonts w:ascii="Arial" w:eastAsia="Arial" w:hAnsi="Arial" w:cs="Arial"/>
          <w:spacing w:val="3"/>
          <w:sz w:val="22"/>
          <w:szCs w:val="22"/>
          <w:lang w:val="sr-Cyrl-RS"/>
        </w:rPr>
        <w:t xml:space="preserve">Извод из Правилника о систематизацији послова, или уколико послодавац има мање од 10 запослених изјава послодавца која садржиназив и опис </w:t>
      </w:r>
      <w:proofErr w:type="gramStart"/>
      <w:r w:rsidR="00AB3E38" w:rsidRPr="00AB3E38">
        <w:rPr>
          <w:rFonts w:ascii="Arial" w:eastAsia="Arial" w:hAnsi="Arial" w:cs="Arial"/>
          <w:spacing w:val="3"/>
          <w:sz w:val="22"/>
          <w:szCs w:val="22"/>
          <w:lang w:val="sr-Cyrl-RS"/>
        </w:rPr>
        <w:t>послова,врсту</w:t>
      </w:r>
      <w:proofErr w:type="gramEnd"/>
      <w:r w:rsidR="00AB3E38" w:rsidRPr="00AB3E38">
        <w:rPr>
          <w:rFonts w:ascii="Arial" w:eastAsia="Arial" w:hAnsi="Arial" w:cs="Arial"/>
          <w:spacing w:val="3"/>
          <w:sz w:val="22"/>
          <w:szCs w:val="22"/>
          <w:lang w:val="sr-Cyrl-RS"/>
        </w:rPr>
        <w:t xml:space="preserve"> и степен зхатеване стручне спреме, односно образовања и друге посебне услове за рад на пословима  за радно место;</w:t>
      </w:r>
    </w:p>
    <w:p w:rsidR="00822B42" w:rsidRDefault="006D051F" w:rsidP="00AB3E38">
      <w:pPr>
        <w:ind w:left="11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3.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Диплома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односно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уверење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јавна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исправа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) о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стеченој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одговарајућој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врсти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и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степену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захтеване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стручне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спреме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односно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образовања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и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оверени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превод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r w:rsidR="00AB3E38" w:rsidRPr="00AB3E38">
        <w:rPr>
          <w:rFonts w:ascii="Arial" w:eastAsia="Arial" w:hAnsi="Arial" w:cs="Arial"/>
          <w:sz w:val="22"/>
          <w:szCs w:val="22"/>
          <w:lang w:val="sr-Cyrl-RS"/>
        </w:rPr>
        <w:t>исте</w:t>
      </w:r>
      <w:r w:rsidR="00AB3E38" w:rsidRPr="00AB3E38">
        <w:rPr>
          <w:rFonts w:ascii="Arial" w:eastAsia="Arial" w:hAnsi="Arial" w:cs="Arial"/>
          <w:sz w:val="22"/>
          <w:szCs w:val="22"/>
        </w:rPr>
        <w:t>;</w:t>
      </w:r>
    </w:p>
    <w:p w:rsidR="00634B5B" w:rsidRPr="00AB3E38" w:rsidRDefault="00822B42" w:rsidP="00AB3E38">
      <w:pPr>
        <w:ind w:left="113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>4.</w:t>
      </w:r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Исправа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односно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потврда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којом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странац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доказује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да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испуњава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услове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из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захтева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послодавца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који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се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односе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на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способности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квалификације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претходно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искуство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и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друге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посебне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услове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за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рад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на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пословима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за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радно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z w:val="22"/>
          <w:szCs w:val="22"/>
        </w:rPr>
        <w:t>место</w:t>
      </w:r>
      <w:proofErr w:type="spellEnd"/>
      <w:r w:rsidR="00AB3E38" w:rsidRPr="00AB3E38">
        <w:rPr>
          <w:rFonts w:ascii="Arial" w:eastAsia="Arial" w:hAnsi="Arial" w:cs="Arial"/>
          <w:sz w:val="22"/>
          <w:szCs w:val="22"/>
        </w:rPr>
        <w:t xml:space="preserve"> и </w:t>
      </w:r>
      <w:r w:rsidR="00AB3E38" w:rsidRPr="00AB3E38">
        <w:rPr>
          <w:rFonts w:ascii="Arial" w:eastAsia="Arial" w:hAnsi="Arial" w:cs="Arial"/>
          <w:sz w:val="22"/>
          <w:szCs w:val="22"/>
          <w:lang w:val="sr-Cyrl-RS"/>
        </w:rPr>
        <w:t>оверени превод исте</w:t>
      </w:r>
      <w:r w:rsidR="00AB3E38" w:rsidRPr="00AB3E38">
        <w:rPr>
          <w:rFonts w:ascii="Arial" w:eastAsia="Arial" w:hAnsi="Arial" w:cs="Arial"/>
          <w:sz w:val="22"/>
          <w:szCs w:val="22"/>
        </w:rPr>
        <w:t>;</w:t>
      </w:r>
    </w:p>
    <w:p w:rsidR="00634B5B" w:rsidRDefault="00822B42" w:rsidP="00AB3E38">
      <w:pPr>
        <w:ind w:left="113" w:right="17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5</w:t>
      </w:r>
      <w:r w:rsidR="006D051F">
        <w:rPr>
          <w:rFonts w:ascii="Arial" w:eastAsia="Arial" w:hAnsi="Arial" w:cs="Arial"/>
          <w:sz w:val="22"/>
          <w:szCs w:val="22"/>
        </w:rPr>
        <w:t>.</w:t>
      </w:r>
      <w:r w:rsidR="006D051F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Доказ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 xml:space="preserve"> о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плаћеној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административној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такси</w:t>
      </w:r>
      <w:proofErr w:type="spellEnd"/>
      <w:r w:rsidR="00AB3E38" w:rsidRPr="00AB3E38">
        <w:rPr>
          <w:rFonts w:ascii="Arial" w:eastAsia="Arial" w:hAnsi="Arial" w:cs="Arial"/>
          <w:spacing w:val="3"/>
          <w:sz w:val="22"/>
          <w:szCs w:val="22"/>
        </w:rPr>
        <w:t>.</w:t>
      </w:r>
    </w:p>
    <w:p w:rsidR="00B16A40" w:rsidRDefault="009004D9" w:rsidP="009004D9">
      <w:pPr>
        <w:tabs>
          <w:tab w:val="left" w:pos="1965"/>
        </w:tabs>
        <w:ind w:left="113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  <w:lang w:val="sr-Cyrl-RS"/>
        </w:rPr>
        <w:tab/>
      </w:r>
    </w:p>
    <w:p w:rsidR="00AB3E38" w:rsidRPr="00AB3E38" w:rsidRDefault="00B16A40" w:rsidP="00B440E2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B16A40">
        <w:rPr>
          <w:rFonts w:ascii="Arial" w:hAnsi="Arial" w:cs="Arial"/>
          <w:b/>
          <w:sz w:val="22"/>
          <w:szCs w:val="22"/>
          <w:lang w:val="sr-Cyrl-RS"/>
        </w:rPr>
        <w:t>НАПОМЕНА:</w:t>
      </w:r>
      <w:r w:rsidR="00AB3E38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8E5D55">
        <w:rPr>
          <w:rFonts w:ascii="Arial" w:hAnsi="Arial" w:cs="Arial"/>
          <w:b/>
          <w:sz w:val="22"/>
          <w:szCs w:val="22"/>
          <w:lang w:val="sr-Cyrl-RS"/>
        </w:rPr>
        <w:t xml:space="preserve">НСЗ врши увид, прибавља и </w:t>
      </w:r>
      <w:r w:rsidR="00AB3E38">
        <w:rPr>
          <w:rFonts w:ascii="Arial" w:hAnsi="Arial" w:cs="Arial"/>
          <w:b/>
          <w:sz w:val="22"/>
          <w:szCs w:val="22"/>
          <w:lang w:val="sr-Cyrl-RS"/>
        </w:rPr>
        <w:t xml:space="preserve">обрађује податке по службеноj дужности о: </w:t>
      </w:r>
      <w:r w:rsidR="00AB3E38" w:rsidRPr="00AB3E38">
        <w:rPr>
          <w:rFonts w:ascii="Arial" w:hAnsi="Arial" w:cs="Arial"/>
          <w:b/>
          <w:sz w:val="22"/>
          <w:szCs w:val="22"/>
          <w:lang w:val="sr-Cyrl-RS"/>
        </w:rPr>
        <w:t>упису послода</w:t>
      </w:r>
      <w:r w:rsidR="00AB3E38">
        <w:rPr>
          <w:rFonts w:ascii="Arial" w:hAnsi="Arial" w:cs="Arial"/>
          <w:b/>
          <w:sz w:val="22"/>
          <w:szCs w:val="22"/>
          <w:lang w:val="sr-Cyrl-RS"/>
        </w:rPr>
        <w:t>вца у регистар надлежног органа;</w:t>
      </w:r>
      <w:r w:rsidR="00AB3E38">
        <w:rPr>
          <w:rFonts w:ascii="Arial" w:hAnsi="Arial" w:cs="Arial"/>
          <w:b/>
          <w:sz w:val="22"/>
          <w:szCs w:val="22"/>
          <w:lang w:val="sr-Latn-RS"/>
        </w:rPr>
        <w:t xml:space="preserve"> </w:t>
      </w:r>
      <w:r w:rsidR="00AB3E38">
        <w:rPr>
          <w:rFonts w:ascii="Arial" w:hAnsi="Arial" w:cs="Arial"/>
          <w:b/>
          <w:sz w:val="22"/>
          <w:szCs w:val="22"/>
          <w:lang w:val="sr-Cyrl-RS"/>
        </w:rPr>
        <w:t>одобрењу за привремени боравак странца; п</w:t>
      </w:r>
      <w:r w:rsidR="00AB3E38" w:rsidRPr="00AB3E38">
        <w:rPr>
          <w:rFonts w:ascii="Arial" w:hAnsi="Arial" w:cs="Arial"/>
          <w:b/>
          <w:sz w:val="22"/>
          <w:szCs w:val="22"/>
          <w:lang w:val="sr-Cyrl-RS"/>
        </w:rPr>
        <w:t>редлог уговора о раду или другог уговора којим се остварује право по основу рада</w:t>
      </w:r>
      <w:r w:rsidR="00AB3E38">
        <w:rPr>
          <w:rFonts w:ascii="Arial" w:hAnsi="Arial" w:cs="Arial"/>
          <w:b/>
          <w:sz w:val="22"/>
          <w:szCs w:val="22"/>
          <w:lang w:val="sr-Cyrl-RS"/>
        </w:rPr>
        <w:t xml:space="preserve"> уколико је достављен органу надлежном за одобрење привременог боравка; </w:t>
      </w:r>
      <w:r w:rsidR="00AB3E38" w:rsidRPr="00AB3E38">
        <w:rPr>
          <w:rFonts w:ascii="Arial" w:hAnsi="Arial" w:cs="Arial"/>
          <w:b/>
          <w:sz w:val="22"/>
          <w:szCs w:val="22"/>
          <w:lang w:val="sr-Cyrl-RS"/>
        </w:rPr>
        <w:t>отпушта</w:t>
      </w:r>
      <w:r w:rsidR="00AB3E38">
        <w:rPr>
          <w:rFonts w:ascii="Arial" w:hAnsi="Arial" w:cs="Arial"/>
          <w:b/>
          <w:sz w:val="22"/>
          <w:szCs w:val="22"/>
          <w:lang w:val="sr-Cyrl-RS"/>
        </w:rPr>
        <w:t xml:space="preserve">њу запослених према евиденцији </w:t>
      </w:r>
      <w:r w:rsidR="00AB3E38" w:rsidRPr="00AB3E38">
        <w:rPr>
          <w:rFonts w:ascii="Arial" w:hAnsi="Arial" w:cs="Arial"/>
          <w:b/>
          <w:sz w:val="22"/>
          <w:szCs w:val="22"/>
          <w:lang w:val="sr-Cyrl-RS"/>
        </w:rPr>
        <w:t xml:space="preserve">из јединствене базе Централног регистра </w:t>
      </w:r>
      <w:r w:rsidR="00B440E2">
        <w:rPr>
          <w:rFonts w:ascii="Arial" w:hAnsi="Arial" w:cs="Arial"/>
          <w:b/>
          <w:sz w:val="22"/>
          <w:szCs w:val="22"/>
          <w:lang w:val="sr-Cyrl-RS"/>
        </w:rPr>
        <w:t>обавезног социјалног осигурања.</w:t>
      </w:r>
    </w:p>
    <w:p w:rsidR="00634B5B" w:rsidRPr="00B440E2" w:rsidRDefault="00AB3E38" w:rsidP="00B440E2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AB3E38">
        <w:rPr>
          <w:rFonts w:ascii="Arial" w:hAnsi="Arial" w:cs="Arial"/>
          <w:b/>
          <w:sz w:val="22"/>
          <w:szCs w:val="22"/>
          <w:lang w:val="sr-Cyrl-RS"/>
        </w:rPr>
        <w:tab/>
      </w:r>
    </w:p>
    <w:p w:rsidR="005C5B36" w:rsidRPr="005C5B36" w:rsidRDefault="005C5B36" w:rsidP="00B440E2">
      <w:pPr>
        <w:spacing w:before="11" w:line="240" w:lineRule="exact"/>
        <w:jc w:val="both"/>
        <w:rPr>
          <w:b/>
          <w:sz w:val="24"/>
          <w:szCs w:val="24"/>
          <w:lang w:val="sr-Cyrl-RS"/>
        </w:rPr>
      </w:pPr>
      <w:r w:rsidRPr="005C5B36">
        <w:rPr>
          <w:b/>
          <w:sz w:val="24"/>
          <w:szCs w:val="24"/>
          <w:lang w:val="sr-Cyrl-RS"/>
        </w:rPr>
        <w:t>УЗ ЗАХТЕВ ЗА ИЗДАВАЊЕ РАДНЕ ДОЗВОЛЕ ЗА СТУДЕНТ</w:t>
      </w:r>
      <w:r w:rsidR="008E5D55">
        <w:rPr>
          <w:b/>
          <w:sz w:val="24"/>
          <w:szCs w:val="24"/>
          <w:lang w:val="sr-Cyrl-RS"/>
        </w:rPr>
        <w:t>А ПОРЕД ГОРЕ НАВЕДЕНИХ ДОКАЗА</w:t>
      </w:r>
      <w:r w:rsidRPr="005C5B36">
        <w:rPr>
          <w:b/>
          <w:sz w:val="24"/>
          <w:szCs w:val="24"/>
          <w:lang w:val="sr-Cyrl-RS"/>
        </w:rPr>
        <w:t xml:space="preserve"> О ИСПУЊЕНОСТИ У</w:t>
      </w:r>
      <w:r w:rsidR="009004D9">
        <w:rPr>
          <w:b/>
          <w:sz w:val="24"/>
          <w:szCs w:val="24"/>
          <w:lang w:val="sr-Cyrl-RS"/>
        </w:rPr>
        <w:t>СЛОВА ПРИЛАЖЕ СЕ</w:t>
      </w:r>
      <w:r w:rsidR="008E5D55">
        <w:rPr>
          <w:b/>
          <w:sz w:val="24"/>
          <w:szCs w:val="24"/>
          <w:lang w:val="sr-Cyrl-RS"/>
        </w:rPr>
        <w:t>,</w:t>
      </w:r>
      <w:r w:rsidR="009004D9">
        <w:rPr>
          <w:b/>
          <w:sz w:val="24"/>
          <w:szCs w:val="24"/>
          <w:lang w:val="sr-Cyrl-RS"/>
        </w:rPr>
        <w:t xml:space="preserve"> </w:t>
      </w:r>
      <w:r w:rsidR="008E5D55">
        <w:rPr>
          <w:b/>
          <w:sz w:val="24"/>
          <w:szCs w:val="24"/>
          <w:lang w:val="sr-Cyrl-RS"/>
        </w:rPr>
        <w:t>У ОРИГИНАЛУ ИЛИ ОВЕРЕНОЈ КОПИЈИ И СЛЕДЕЋИ ДОКАЗ</w:t>
      </w:r>
      <w:r w:rsidRPr="005C5B36">
        <w:rPr>
          <w:b/>
          <w:sz w:val="24"/>
          <w:szCs w:val="24"/>
          <w:lang w:val="sr-Cyrl-RS"/>
        </w:rPr>
        <w:t>:</w:t>
      </w:r>
    </w:p>
    <w:p w:rsidR="005C5B36" w:rsidRDefault="005C5B36" w:rsidP="00B440E2">
      <w:pPr>
        <w:spacing w:before="11" w:line="240" w:lineRule="exact"/>
        <w:jc w:val="both"/>
        <w:rPr>
          <w:sz w:val="24"/>
          <w:szCs w:val="24"/>
          <w:lang w:val="sr-Cyrl-RS"/>
        </w:rPr>
      </w:pPr>
    </w:p>
    <w:p w:rsidR="005C5B36" w:rsidRPr="005C5B36" w:rsidRDefault="005C5B36" w:rsidP="00B440E2">
      <w:pPr>
        <w:spacing w:before="11" w:line="240" w:lineRule="exact"/>
        <w:jc w:val="both"/>
        <w:rPr>
          <w:rFonts w:ascii="Arial" w:hAnsi="Arial" w:cs="Arial"/>
          <w:sz w:val="24"/>
          <w:szCs w:val="24"/>
          <w:lang w:val="sr-Cyrl-RS"/>
        </w:rPr>
      </w:pPr>
      <w:r w:rsidRPr="005C5B36">
        <w:rPr>
          <w:rFonts w:ascii="Arial" w:hAnsi="Arial" w:cs="Arial"/>
          <w:sz w:val="24"/>
          <w:szCs w:val="24"/>
          <w:lang w:val="sr-Cyrl-RS"/>
        </w:rPr>
        <w:t xml:space="preserve">1.Предлог уговора о раду или другог уговора којим се остварују права по </w:t>
      </w:r>
      <w:r w:rsidR="00491145">
        <w:rPr>
          <w:rFonts w:ascii="Arial" w:hAnsi="Arial" w:cs="Arial"/>
          <w:sz w:val="24"/>
          <w:szCs w:val="24"/>
          <w:lang w:val="sr-Cyrl-RS"/>
        </w:rPr>
        <w:t>основу рада,у скла</w:t>
      </w:r>
      <w:r w:rsidRPr="005C5B36">
        <w:rPr>
          <w:rFonts w:ascii="Arial" w:hAnsi="Arial" w:cs="Arial"/>
          <w:sz w:val="24"/>
          <w:szCs w:val="24"/>
          <w:lang w:val="sr-Cyrl-RS"/>
        </w:rPr>
        <w:t>ду са законом који обавезно садржи одредбу да обављање послова у периоду када трају наставне активности не траје дуже од 20 сати недељно односно 80 сати месечно.</w:t>
      </w:r>
    </w:p>
    <w:p w:rsidR="005C5B36" w:rsidRPr="005C5B36" w:rsidRDefault="005C5B36">
      <w:pPr>
        <w:spacing w:before="11" w:line="240" w:lineRule="exact"/>
        <w:rPr>
          <w:sz w:val="24"/>
          <w:szCs w:val="24"/>
          <w:lang w:val="sr-Cyrl-RS"/>
        </w:rPr>
      </w:pPr>
    </w:p>
    <w:p w:rsidR="00B16A40" w:rsidRPr="00B16A40" w:rsidRDefault="009D0E73" w:rsidP="00B440E2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="00B16A40" w:rsidRPr="00B16A40">
        <w:rPr>
          <w:rFonts w:ascii="Arial" w:hAnsi="Arial" w:cs="Arial"/>
          <w:b/>
          <w:sz w:val="22"/>
          <w:szCs w:val="22"/>
          <w:lang w:val="sr-Cyrl-RS"/>
        </w:rPr>
        <w:t>НАПОМЕНА: Странка доставља доказ под тачком: 1.</w:t>
      </w:r>
    </w:p>
    <w:p w:rsidR="00634B5B" w:rsidRPr="00B16A40" w:rsidRDefault="00634B5B" w:rsidP="00B440E2">
      <w:pPr>
        <w:spacing w:before="13" w:line="240" w:lineRule="exact"/>
        <w:jc w:val="both"/>
        <w:rPr>
          <w:rFonts w:ascii="Arial" w:hAnsi="Arial" w:cs="Arial"/>
          <w:sz w:val="22"/>
          <w:szCs w:val="22"/>
        </w:rPr>
      </w:pPr>
    </w:p>
    <w:p w:rsidR="00634B5B" w:rsidRDefault="006D051F" w:rsidP="00B440E2">
      <w:pPr>
        <w:ind w:left="113" w:right="25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УЗ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Х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z w:val="22"/>
          <w:szCs w:val="22"/>
        </w:rPr>
        <w:t xml:space="preserve">В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ИЗ</w:t>
      </w:r>
      <w:r>
        <w:rPr>
          <w:rFonts w:ascii="Arial" w:eastAsia="Arial" w:hAnsi="Arial" w:cs="Arial"/>
          <w:b/>
          <w:spacing w:val="4"/>
          <w:sz w:val="22"/>
          <w:szCs w:val="22"/>
        </w:rPr>
        <w:t>Д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В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3"/>
          <w:sz w:val="22"/>
          <w:szCs w:val="22"/>
        </w:rPr>
        <w:t>Њ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4"/>
          <w:sz w:val="22"/>
          <w:szCs w:val="22"/>
        </w:rPr>
        <w:t>Р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Н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1"/>
          <w:sz w:val="22"/>
          <w:szCs w:val="22"/>
        </w:rPr>
        <w:t>ДОЗ</w:t>
      </w:r>
      <w:r>
        <w:rPr>
          <w:rFonts w:ascii="Arial" w:eastAsia="Arial" w:hAnsi="Arial" w:cs="Arial"/>
          <w:b/>
          <w:spacing w:val="-3"/>
          <w:sz w:val="22"/>
          <w:szCs w:val="22"/>
        </w:rPr>
        <w:t>В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-1"/>
          <w:sz w:val="22"/>
          <w:szCs w:val="22"/>
        </w:rPr>
        <w:t>Л</w:t>
      </w:r>
      <w:r>
        <w:rPr>
          <w:rFonts w:ascii="Arial" w:eastAsia="Arial" w:hAnsi="Arial" w:cs="Arial"/>
          <w:b/>
          <w:sz w:val="22"/>
          <w:szCs w:val="22"/>
        </w:rPr>
        <w:t xml:space="preserve">Е </w:t>
      </w:r>
      <w:r>
        <w:rPr>
          <w:rFonts w:ascii="Arial" w:eastAsia="Arial" w:hAnsi="Arial" w:cs="Arial"/>
          <w:b/>
          <w:spacing w:val="3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Б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В</w:t>
      </w:r>
      <w:r>
        <w:rPr>
          <w:rFonts w:ascii="Arial" w:eastAsia="Arial" w:hAnsi="Arial" w:cs="Arial"/>
          <w:b/>
          <w:spacing w:val="6"/>
          <w:sz w:val="22"/>
          <w:szCs w:val="22"/>
        </w:rPr>
        <w:t>Љ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ЊЕ С</w:t>
      </w:r>
      <w:r>
        <w:rPr>
          <w:rFonts w:ascii="Arial" w:eastAsia="Arial" w:hAnsi="Arial" w:cs="Arial"/>
          <w:b/>
          <w:spacing w:val="1"/>
          <w:sz w:val="22"/>
          <w:szCs w:val="22"/>
        </w:rPr>
        <w:t>ЕЗО</w:t>
      </w:r>
      <w:r>
        <w:rPr>
          <w:rFonts w:ascii="Arial" w:eastAsia="Arial" w:hAnsi="Arial" w:cs="Arial"/>
          <w:b/>
          <w:spacing w:val="-1"/>
          <w:sz w:val="22"/>
          <w:szCs w:val="22"/>
        </w:rPr>
        <w:t>НС</w:t>
      </w:r>
      <w:r>
        <w:rPr>
          <w:rFonts w:ascii="Arial" w:eastAsia="Arial" w:hAnsi="Arial" w:cs="Arial"/>
          <w:b/>
          <w:sz w:val="22"/>
          <w:szCs w:val="22"/>
        </w:rPr>
        <w:t>КИХ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ПО</w:t>
      </w:r>
      <w:r>
        <w:rPr>
          <w:rFonts w:ascii="Arial" w:eastAsia="Arial" w:hAnsi="Arial" w:cs="Arial"/>
          <w:b/>
          <w:spacing w:val="-3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ЛОВ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z w:val="22"/>
          <w:szCs w:val="22"/>
        </w:rPr>
        <w:t>, ПО</w:t>
      </w:r>
      <w:r>
        <w:rPr>
          <w:rFonts w:ascii="Arial" w:eastAsia="Arial" w:hAnsi="Arial" w:cs="Arial"/>
          <w:b/>
          <w:spacing w:val="-1"/>
          <w:sz w:val="22"/>
          <w:szCs w:val="22"/>
        </w:rPr>
        <w:t>РЕ</w:t>
      </w:r>
      <w:r>
        <w:rPr>
          <w:rFonts w:ascii="Arial" w:eastAsia="Arial" w:hAnsi="Arial" w:cs="Arial"/>
          <w:b/>
          <w:sz w:val="22"/>
          <w:szCs w:val="22"/>
        </w:rPr>
        <w:t xml:space="preserve">Д </w:t>
      </w:r>
      <w:r>
        <w:rPr>
          <w:rFonts w:ascii="Arial" w:eastAsia="Arial" w:hAnsi="Arial" w:cs="Arial"/>
          <w:b/>
          <w:spacing w:val="1"/>
          <w:sz w:val="22"/>
          <w:szCs w:val="22"/>
        </w:rPr>
        <w:t>Н</w:t>
      </w:r>
      <w:r>
        <w:rPr>
          <w:rFonts w:ascii="Arial" w:eastAsia="Arial" w:hAnsi="Arial" w:cs="Arial"/>
          <w:b/>
          <w:spacing w:val="-6"/>
          <w:sz w:val="22"/>
          <w:szCs w:val="22"/>
        </w:rPr>
        <w:t>А</w:t>
      </w:r>
      <w:r>
        <w:rPr>
          <w:rFonts w:ascii="Arial" w:eastAsia="Arial" w:hAnsi="Arial" w:cs="Arial"/>
          <w:b/>
          <w:spacing w:val="-1"/>
          <w:sz w:val="22"/>
          <w:szCs w:val="22"/>
        </w:rPr>
        <w:t>ВЕ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1"/>
          <w:sz w:val="22"/>
          <w:szCs w:val="22"/>
        </w:rPr>
        <w:t>ЕН</w:t>
      </w:r>
      <w:r>
        <w:rPr>
          <w:rFonts w:ascii="Arial" w:eastAsia="Arial" w:hAnsi="Arial" w:cs="Arial"/>
          <w:b/>
          <w:sz w:val="22"/>
          <w:szCs w:val="22"/>
        </w:rPr>
        <w:t xml:space="preserve">ИХ </w:t>
      </w:r>
      <w:r>
        <w:rPr>
          <w:rFonts w:ascii="Arial" w:eastAsia="Arial" w:hAnsi="Arial" w:cs="Arial"/>
          <w:b/>
          <w:spacing w:val="-1"/>
          <w:sz w:val="22"/>
          <w:szCs w:val="22"/>
        </w:rPr>
        <w:t>Д</w:t>
      </w:r>
      <w:r>
        <w:rPr>
          <w:rFonts w:ascii="Arial" w:eastAsia="Arial" w:hAnsi="Arial" w:cs="Arial"/>
          <w:b/>
          <w:spacing w:val="1"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6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О</w:t>
      </w:r>
      <w:r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У</w:t>
      </w:r>
      <w:r>
        <w:rPr>
          <w:rFonts w:ascii="Arial" w:eastAsia="Arial" w:hAnsi="Arial" w:cs="Arial"/>
          <w:b/>
          <w:sz w:val="22"/>
          <w:szCs w:val="22"/>
        </w:rPr>
        <w:t>ЊЕ</w:t>
      </w:r>
      <w:r>
        <w:rPr>
          <w:rFonts w:ascii="Arial" w:eastAsia="Arial" w:hAnsi="Arial" w:cs="Arial"/>
          <w:b/>
          <w:spacing w:val="-4"/>
          <w:sz w:val="22"/>
          <w:szCs w:val="22"/>
        </w:rPr>
        <w:t>Н</w:t>
      </w:r>
      <w:r>
        <w:rPr>
          <w:rFonts w:ascii="Arial" w:eastAsia="Arial" w:hAnsi="Arial" w:cs="Arial"/>
          <w:b/>
          <w:spacing w:val="-1"/>
          <w:sz w:val="22"/>
          <w:szCs w:val="22"/>
        </w:rPr>
        <w:t>ОС</w:t>
      </w:r>
      <w:r>
        <w:rPr>
          <w:rFonts w:ascii="Arial" w:eastAsia="Arial" w:hAnsi="Arial" w:cs="Arial"/>
          <w:b/>
          <w:spacing w:val="-3"/>
          <w:sz w:val="22"/>
          <w:szCs w:val="22"/>
        </w:rPr>
        <w:t>Т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У</w:t>
      </w:r>
      <w:r>
        <w:rPr>
          <w:rFonts w:ascii="Arial" w:eastAsia="Arial" w:hAnsi="Arial" w:cs="Arial"/>
          <w:b/>
          <w:spacing w:val="-2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ЛОВ</w:t>
      </w:r>
      <w:r>
        <w:rPr>
          <w:rFonts w:ascii="Arial" w:eastAsia="Arial" w:hAnsi="Arial" w:cs="Arial"/>
          <w:b/>
          <w:sz w:val="22"/>
          <w:szCs w:val="22"/>
        </w:rPr>
        <w:t>А</w:t>
      </w:r>
      <w:r>
        <w:rPr>
          <w:rFonts w:ascii="Arial" w:eastAsia="Arial" w:hAnsi="Arial" w:cs="Arial"/>
          <w:b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П</w:t>
      </w:r>
      <w:r>
        <w:rPr>
          <w:rFonts w:ascii="Arial" w:eastAsia="Arial" w:hAnsi="Arial" w:cs="Arial"/>
          <w:b/>
          <w:spacing w:val="-1"/>
          <w:sz w:val="22"/>
          <w:szCs w:val="22"/>
        </w:rPr>
        <w:t>Р</w:t>
      </w:r>
      <w:r>
        <w:rPr>
          <w:rFonts w:ascii="Arial" w:eastAsia="Arial" w:hAnsi="Arial" w:cs="Arial"/>
          <w:b/>
          <w:sz w:val="22"/>
          <w:szCs w:val="22"/>
        </w:rPr>
        <w:t>И</w:t>
      </w:r>
      <w:r>
        <w:rPr>
          <w:rFonts w:ascii="Arial" w:eastAsia="Arial" w:hAnsi="Arial" w:cs="Arial"/>
          <w:b/>
          <w:spacing w:val="5"/>
          <w:sz w:val="22"/>
          <w:szCs w:val="22"/>
        </w:rPr>
        <w:t>Л</w:t>
      </w:r>
      <w:r>
        <w:rPr>
          <w:rFonts w:ascii="Arial" w:eastAsia="Arial" w:hAnsi="Arial" w:cs="Arial"/>
          <w:b/>
          <w:spacing w:val="-3"/>
          <w:sz w:val="22"/>
          <w:szCs w:val="22"/>
        </w:rPr>
        <w:t>АЖ</w:t>
      </w:r>
      <w:r>
        <w:rPr>
          <w:rFonts w:ascii="Arial" w:eastAsia="Arial" w:hAnsi="Arial" w:cs="Arial"/>
          <w:b/>
          <w:sz w:val="22"/>
          <w:szCs w:val="22"/>
        </w:rPr>
        <w:t>У СЕ И</w:t>
      </w:r>
      <w:r>
        <w:rPr>
          <w:rFonts w:ascii="Arial" w:eastAsia="Arial" w:hAnsi="Arial" w:cs="Arial"/>
          <w:b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1"/>
          <w:sz w:val="22"/>
          <w:szCs w:val="22"/>
        </w:rPr>
        <w:t>С</w:t>
      </w:r>
      <w:r>
        <w:rPr>
          <w:rFonts w:ascii="Arial" w:eastAsia="Arial" w:hAnsi="Arial" w:cs="Arial"/>
          <w:b/>
          <w:spacing w:val="1"/>
          <w:sz w:val="22"/>
          <w:szCs w:val="22"/>
        </w:rPr>
        <w:t>Л</w:t>
      </w:r>
      <w:r>
        <w:rPr>
          <w:rFonts w:ascii="Arial" w:eastAsia="Arial" w:hAnsi="Arial" w:cs="Arial"/>
          <w:b/>
          <w:spacing w:val="-1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Д</w:t>
      </w:r>
      <w:r>
        <w:rPr>
          <w:rFonts w:ascii="Arial" w:eastAsia="Arial" w:hAnsi="Arial" w:cs="Arial"/>
          <w:b/>
          <w:spacing w:val="-3"/>
          <w:sz w:val="22"/>
          <w:szCs w:val="22"/>
        </w:rPr>
        <w:t>Е</w:t>
      </w:r>
      <w:r>
        <w:rPr>
          <w:rFonts w:ascii="Arial" w:eastAsia="Arial" w:hAnsi="Arial" w:cs="Arial"/>
          <w:b/>
          <w:spacing w:val="1"/>
          <w:sz w:val="22"/>
          <w:szCs w:val="22"/>
        </w:rPr>
        <w:t>Ћ</w:t>
      </w:r>
      <w:r>
        <w:rPr>
          <w:rFonts w:ascii="Arial" w:eastAsia="Arial" w:hAnsi="Arial" w:cs="Arial"/>
          <w:b/>
          <w:sz w:val="22"/>
          <w:szCs w:val="22"/>
        </w:rPr>
        <w:t xml:space="preserve">И </w:t>
      </w:r>
      <w:r>
        <w:rPr>
          <w:rFonts w:ascii="Arial" w:eastAsia="Arial" w:hAnsi="Arial" w:cs="Arial"/>
          <w:b/>
          <w:spacing w:val="1"/>
          <w:sz w:val="22"/>
          <w:szCs w:val="22"/>
        </w:rPr>
        <w:t>ДО</w:t>
      </w:r>
      <w:r>
        <w:rPr>
          <w:rFonts w:ascii="Arial" w:eastAsia="Arial" w:hAnsi="Arial" w:cs="Arial"/>
          <w:b/>
          <w:spacing w:val="2"/>
          <w:sz w:val="22"/>
          <w:szCs w:val="22"/>
        </w:rPr>
        <w:t>К</w:t>
      </w:r>
      <w:r>
        <w:rPr>
          <w:rFonts w:ascii="Arial" w:eastAsia="Arial" w:hAnsi="Arial" w:cs="Arial"/>
          <w:b/>
          <w:spacing w:val="-8"/>
          <w:sz w:val="22"/>
          <w:szCs w:val="22"/>
        </w:rPr>
        <w:t>А</w:t>
      </w:r>
      <w:r>
        <w:rPr>
          <w:rFonts w:ascii="Arial" w:eastAsia="Arial" w:hAnsi="Arial" w:cs="Arial"/>
          <w:b/>
          <w:spacing w:val="1"/>
          <w:sz w:val="22"/>
          <w:szCs w:val="22"/>
        </w:rPr>
        <w:t>З</w:t>
      </w:r>
      <w:r>
        <w:rPr>
          <w:rFonts w:ascii="Arial" w:eastAsia="Arial" w:hAnsi="Arial" w:cs="Arial"/>
          <w:b/>
          <w:sz w:val="22"/>
          <w:szCs w:val="22"/>
        </w:rPr>
        <w:t>И</w:t>
      </w:r>
      <w:r w:rsidR="009004D9">
        <w:rPr>
          <w:rFonts w:ascii="Arial" w:eastAsia="Arial" w:hAnsi="Arial" w:cs="Arial"/>
          <w:b/>
          <w:sz w:val="22"/>
          <w:szCs w:val="22"/>
          <w:lang w:val="sr-Cyrl-RS"/>
        </w:rPr>
        <w:t>, У ОРИГИНАЛУ ИЛИ ОВЕРЕНОЈ КОПИЈИ</w:t>
      </w:r>
      <w:r w:rsidR="003D50AE">
        <w:rPr>
          <w:rFonts w:ascii="Arial" w:eastAsia="Arial" w:hAnsi="Arial" w:cs="Arial"/>
          <w:b/>
          <w:sz w:val="22"/>
          <w:szCs w:val="22"/>
          <w:lang w:val="sr-Cyrl-RS"/>
        </w:rPr>
        <w:t>,</w:t>
      </w:r>
      <w:r w:rsidR="009004D9">
        <w:rPr>
          <w:rFonts w:ascii="Arial" w:eastAsia="Arial" w:hAnsi="Arial" w:cs="Arial"/>
          <w:b/>
          <w:sz w:val="22"/>
          <w:szCs w:val="22"/>
          <w:lang w:val="sr-Cyrl-RS"/>
        </w:rPr>
        <w:t xml:space="preserve"> И </w:t>
      </w:r>
      <w:proofErr w:type="gramStart"/>
      <w:r w:rsidR="009004D9">
        <w:rPr>
          <w:rFonts w:ascii="Arial" w:eastAsia="Arial" w:hAnsi="Arial" w:cs="Arial"/>
          <w:b/>
          <w:sz w:val="22"/>
          <w:szCs w:val="22"/>
          <w:lang w:val="sr-Cyrl-RS"/>
        </w:rPr>
        <w:t xml:space="preserve">ТО </w:t>
      </w:r>
      <w:r>
        <w:rPr>
          <w:rFonts w:ascii="Arial" w:eastAsia="Arial" w:hAnsi="Arial" w:cs="Arial"/>
          <w:b/>
          <w:sz w:val="22"/>
          <w:szCs w:val="22"/>
        </w:rPr>
        <w:t>:</w:t>
      </w:r>
      <w:proofErr w:type="gramEnd"/>
    </w:p>
    <w:p w:rsidR="00634B5B" w:rsidRDefault="00634B5B" w:rsidP="00B440E2">
      <w:pPr>
        <w:spacing w:before="15" w:line="240" w:lineRule="exact"/>
        <w:jc w:val="both"/>
        <w:rPr>
          <w:sz w:val="24"/>
          <w:szCs w:val="24"/>
        </w:rPr>
      </w:pPr>
    </w:p>
    <w:p w:rsidR="00634B5B" w:rsidRDefault="006D051F" w:rsidP="00B440E2">
      <w:pPr>
        <w:ind w:left="11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1.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 w:rsidR="009004D9">
        <w:rPr>
          <w:rFonts w:ascii="Arial" w:eastAsia="Arial" w:hAnsi="Arial" w:cs="Arial"/>
          <w:spacing w:val="-2"/>
          <w:sz w:val="22"/>
          <w:szCs w:val="22"/>
          <w:lang w:val="sr-Cyrl-RS"/>
        </w:rPr>
        <w:t>У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овор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3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аду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ржи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одр</w:t>
      </w:r>
      <w:r>
        <w:rPr>
          <w:rFonts w:ascii="Arial" w:eastAsia="Arial" w:hAnsi="Arial" w:cs="Arial"/>
          <w:spacing w:val="-3"/>
          <w:sz w:val="22"/>
          <w:szCs w:val="22"/>
        </w:rPr>
        <w:t>е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б</w:t>
      </w:r>
      <w:r>
        <w:rPr>
          <w:rFonts w:ascii="Arial" w:eastAsia="Arial" w:hAnsi="Arial" w:cs="Arial"/>
          <w:sz w:val="22"/>
          <w:szCs w:val="22"/>
        </w:rPr>
        <w:t>у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2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обе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бе</w:t>
      </w:r>
      <w:r>
        <w:rPr>
          <w:rFonts w:ascii="Arial" w:eastAsia="Arial" w:hAnsi="Arial" w:cs="Arial"/>
          <w:spacing w:val="-1"/>
          <w:sz w:val="22"/>
          <w:szCs w:val="22"/>
        </w:rPr>
        <w:t>ђ</w:t>
      </w:r>
      <w:r>
        <w:rPr>
          <w:rFonts w:ascii="Arial" w:eastAsia="Arial" w:hAnsi="Arial" w:cs="Arial"/>
          <w:sz w:val="22"/>
          <w:szCs w:val="22"/>
        </w:rPr>
        <w:t>ена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на</w:t>
      </w:r>
      <w:proofErr w:type="spellEnd"/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>;</w:t>
      </w:r>
    </w:p>
    <w:p w:rsidR="00634B5B" w:rsidRDefault="00634B5B" w:rsidP="00B440E2">
      <w:pPr>
        <w:spacing w:before="18" w:line="240" w:lineRule="exact"/>
        <w:jc w:val="both"/>
        <w:rPr>
          <w:sz w:val="24"/>
          <w:szCs w:val="24"/>
        </w:rPr>
      </w:pPr>
    </w:p>
    <w:p w:rsidR="00634B5B" w:rsidRDefault="006D051F" w:rsidP="00B440E2">
      <w:pPr>
        <w:spacing w:line="240" w:lineRule="exact"/>
        <w:ind w:left="113" w:right="84"/>
        <w:jc w:val="both"/>
        <w:rPr>
          <w:rFonts w:ascii="Arial" w:eastAsia="Arial" w:hAnsi="Arial" w:cs="Arial"/>
          <w:sz w:val="22"/>
          <w:szCs w:val="22"/>
          <w:lang w:val="sr-Cyrl-RS"/>
        </w:rPr>
      </w:pPr>
      <w:r>
        <w:rPr>
          <w:rFonts w:ascii="Arial" w:eastAsia="Arial" w:hAnsi="Arial" w:cs="Arial"/>
          <w:sz w:val="22"/>
          <w:szCs w:val="22"/>
        </w:rPr>
        <w:t>2.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вор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о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</w:t>
      </w:r>
      <w:r>
        <w:rPr>
          <w:rFonts w:ascii="Arial" w:eastAsia="Arial" w:hAnsi="Arial" w:cs="Arial"/>
          <w:spacing w:val="-1"/>
          <w:sz w:val="22"/>
          <w:szCs w:val="22"/>
        </w:rPr>
        <w:t>ак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од</w:t>
      </w:r>
      <w:r>
        <w:rPr>
          <w:rFonts w:ascii="Arial" w:eastAsia="Arial" w:hAnsi="Arial" w:cs="Arial"/>
          <w:spacing w:val="-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осно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у</w:t>
      </w:r>
      <w:r>
        <w:rPr>
          <w:rFonts w:ascii="Arial" w:eastAsia="Arial" w:hAnsi="Arial" w:cs="Arial"/>
          <w:spacing w:val="1"/>
          <w:sz w:val="22"/>
          <w:szCs w:val="22"/>
        </w:rPr>
        <w:t>г</w:t>
      </w:r>
      <w:r>
        <w:rPr>
          <w:rFonts w:ascii="Arial" w:eastAsia="Arial" w:hAnsi="Arial" w:cs="Arial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аз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о </w:t>
      </w: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о</w:t>
      </w:r>
      <w:r>
        <w:rPr>
          <w:rFonts w:ascii="Arial" w:eastAsia="Arial" w:hAnsi="Arial" w:cs="Arial"/>
          <w:sz w:val="22"/>
          <w:szCs w:val="22"/>
        </w:rPr>
        <w:t>бе</w:t>
      </w:r>
      <w:r>
        <w:rPr>
          <w:rFonts w:ascii="Arial" w:eastAsia="Arial" w:hAnsi="Arial" w:cs="Arial"/>
          <w:spacing w:val="-3"/>
          <w:sz w:val="22"/>
          <w:szCs w:val="22"/>
        </w:rPr>
        <w:t>з</w:t>
      </w:r>
      <w:r>
        <w:rPr>
          <w:rFonts w:ascii="Arial" w:eastAsia="Arial" w:hAnsi="Arial" w:cs="Arial"/>
          <w:sz w:val="22"/>
          <w:szCs w:val="22"/>
        </w:rPr>
        <w:t>бе</w:t>
      </w:r>
      <w:r>
        <w:rPr>
          <w:rFonts w:ascii="Arial" w:eastAsia="Arial" w:hAnsi="Arial" w:cs="Arial"/>
          <w:spacing w:val="-1"/>
          <w:sz w:val="22"/>
          <w:szCs w:val="22"/>
        </w:rPr>
        <w:t>ђ</w:t>
      </w:r>
      <w:r>
        <w:rPr>
          <w:rFonts w:ascii="Arial" w:eastAsia="Arial" w:hAnsi="Arial" w:cs="Arial"/>
          <w:sz w:val="22"/>
          <w:szCs w:val="22"/>
        </w:rPr>
        <w:t>еном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ешт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z w:val="22"/>
          <w:szCs w:val="22"/>
        </w:rPr>
        <w:t>у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ст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н</w:t>
      </w:r>
      <w:r>
        <w:rPr>
          <w:rFonts w:ascii="Arial" w:eastAsia="Arial" w:hAnsi="Arial" w:cs="Arial"/>
          <w:spacing w:val="1"/>
          <w:sz w:val="22"/>
          <w:szCs w:val="22"/>
        </w:rPr>
        <w:t>ц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вре</w:t>
      </w:r>
      <w:r>
        <w:rPr>
          <w:rFonts w:ascii="Arial" w:eastAsia="Arial" w:hAnsi="Arial" w:cs="Arial"/>
          <w:spacing w:val="-1"/>
          <w:sz w:val="22"/>
          <w:szCs w:val="22"/>
        </w:rPr>
        <w:t>м</w:t>
      </w:r>
      <w:r>
        <w:rPr>
          <w:rFonts w:ascii="Arial" w:eastAsia="Arial" w:hAnsi="Arial" w:cs="Arial"/>
          <w:sz w:val="22"/>
          <w:szCs w:val="22"/>
        </w:rPr>
        <w:t>е</w:t>
      </w:r>
      <w:proofErr w:type="spellEnd"/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бо</w:t>
      </w:r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вка</w:t>
      </w:r>
      <w:proofErr w:type="spellEnd"/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и </w:t>
      </w:r>
      <w:proofErr w:type="spellStart"/>
      <w:r>
        <w:rPr>
          <w:rFonts w:ascii="Arial" w:eastAsia="Arial" w:hAnsi="Arial" w:cs="Arial"/>
          <w:sz w:val="22"/>
          <w:szCs w:val="22"/>
        </w:rPr>
        <w:t>р</w:t>
      </w:r>
      <w:r>
        <w:rPr>
          <w:rFonts w:ascii="Arial" w:eastAsia="Arial" w:hAnsi="Arial" w:cs="Arial"/>
          <w:spacing w:val="-1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z w:val="22"/>
          <w:szCs w:val="22"/>
        </w:rPr>
        <w:t>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Р</w:t>
      </w:r>
      <w:r>
        <w:rPr>
          <w:rFonts w:ascii="Arial" w:eastAsia="Arial" w:hAnsi="Arial" w:cs="Arial"/>
          <w:sz w:val="22"/>
          <w:szCs w:val="22"/>
        </w:rPr>
        <w:t>еп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б</w:t>
      </w:r>
      <w:r>
        <w:rPr>
          <w:rFonts w:ascii="Arial" w:eastAsia="Arial" w:hAnsi="Arial" w:cs="Arial"/>
          <w:spacing w:val="1"/>
          <w:sz w:val="22"/>
          <w:szCs w:val="22"/>
        </w:rPr>
        <w:t>л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ци</w:t>
      </w:r>
      <w:proofErr w:type="spellEnd"/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рб</w:t>
      </w:r>
      <w:r>
        <w:rPr>
          <w:rFonts w:ascii="Arial" w:eastAsia="Arial" w:hAnsi="Arial" w:cs="Arial"/>
          <w:spacing w:val="-3"/>
          <w:sz w:val="22"/>
          <w:szCs w:val="22"/>
        </w:rPr>
        <w:t>и</w:t>
      </w:r>
      <w:r>
        <w:rPr>
          <w:rFonts w:ascii="Arial" w:eastAsia="Arial" w:hAnsi="Arial" w:cs="Arial"/>
          <w:spacing w:val="1"/>
          <w:sz w:val="22"/>
          <w:szCs w:val="22"/>
        </w:rPr>
        <w:t>ј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5C5B36" w:rsidRDefault="005C5B36" w:rsidP="00B440E2">
      <w:pPr>
        <w:spacing w:line="240" w:lineRule="exact"/>
        <w:ind w:left="113" w:right="84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B16A40" w:rsidRPr="00B16A40" w:rsidRDefault="009D0E73" w:rsidP="00B440E2">
      <w:pPr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b/>
          <w:sz w:val="22"/>
          <w:szCs w:val="22"/>
          <w:lang w:val="sr-Cyrl-RS"/>
        </w:rPr>
        <w:t xml:space="preserve">  </w:t>
      </w:r>
      <w:bookmarkStart w:id="0" w:name="_GoBack"/>
      <w:bookmarkEnd w:id="0"/>
      <w:r w:rsidR="00B16A40" w:rsidRPr="009004D9">
        <w:rPr>
          <w:rFonts w:ascii="Arial" w:hAnsi="Arial" w:cs="Arial"/>
          <w:b/>
          <w:sz w:val="22"/>
          <w:szCs w:val="22"/>
          <w:lang w:val="sr-Cyrl-RS"/>
        </w:rPr>
        <w:t xml:space="preserve">НАПОМЕНА: </w:t>
      </w:r>
      <w:r w:rsidR="00B16A40" w:rsidRPr="009004D9">
        <w:rPr>
          <w:rFonts w:ascii="Arial" w:hAnsi="Arial" w:cs="Arial"/>
          <w:b/>
          <w:sz w:val="24"/>
          <w:szCs w:val="24"/>
          <w:lang w:val="sr-Cyrl-RS"/>
        </w:rPr>
        <w:t>Странка доставља доказе под тачком: 1. и 2.</w:t>
      </w:r>
    </w:p>
    <w:p w:rsidR="009004D9" w:rsidRPr="009004D9" w:rsidRDefault="009004D9" w:rsidP="00B440E2">
      <w:pPr>
        <w:spacing w:line="240" w:lineRule="exact"/>
        <w:ind w:left="113" w:right="84"/>
        <w:jc w:val="both"/>
        <w:rPr>
          <w:rFonts w:ascii="Arial" w:eastAsia="Arial" w:hAnsi="Arial" w:cs="Arial"/>
          <w:b/>
          <w:sz w:val="22"/>
          <w:szCs w:val="22"/>
          <w:u w:val="single"/>
          <w:lang w:val="sr-Cyrl-RS"/>
        </w:rPr>
      </w:pPr>
    </w:p>
    <w:p w:rsidR="005C5B36" w:rsidRDefault="009004D9" w:rsidP="00B440E2">
      <w:pPr>
        <w:spacing w:line="240" w:lineRule="exact"/>
        <w:ind w:left="113" w:right="84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9004D9">
        <w:rPr>
          <w:rFonts w:ascii="Arial" w:eastAsia="Arial" w:hAnsi="Arial" w:cs="Arial"/>
          <w:b/>
          <w:sz w:val="22"/>
          <w:szCs w:val="22"/>
          <w:u w:val="single"/>
          <w:lang w:val="sr-Cyrl-RS"/>
        </w:rPr>
        <w:t xml:space="preserve">Уз захтев за продужење радне дозволе за запошљавање, не прилажу се докази наведени у тачкама </w:t>
      </w:r>
      <w:r w:rsidR="00B440E2">
        <w:rPr>
          <w:rFonts w:ascii="Arial" w:eastAsia="Arial" w:hAnsi="Arial" w:cs="Arial"/>
          <w:b/>
          <w:sz w:val="22"/>
          <w:szCs w:val="22"/>
          <w:u w:val="single"/>
          <w:lang w:val="sr-Cyrl-RS"/>
        </w:rPr>
        <w:t>2, 3</w:t>
      </w:r>
      <w:r w:rsidRPr="009004D9">
        <w:rPr>
          <w:rFonts w:ascii="Arial" w:eastAsia="Arial" w:hAnsi="Arial" w:cs="Arial"/>
          <w:b/>
          <w:sz w:val="22"/>
          <w:szCs w:val="22"/>
          <w:u w:val="single"/>
          <w:lang w:val="sr-Cyrl-RS"/>
        </w:rPr>
        <w:t xml:space="preserve"> </w:t>
      </w:r>
      <w:r w:rsidR="00B440E2">
        <w:rPr>
          <w:rFonts w:ascii="Arial" w:eastAsia="Arial" w:hAnsi="Arial" w:cs="Arial"/>
          <w:b/>
          <w:sz w:val="22"/>
          <w:szCs w:val="22"/>
          <w:u w:val="single"/>
          <w:lang w:val="sr-Cyrl-RS"/>
        </w:rPr>
        <w:t>и 4</w:t>
      </w:r>
      <w:r>
        <w:rPr>
          <w:rFonts w:ascii="Arial" w:eastAsia="Arial" w:hAnsi="Arial" w:cs="Arial"/>
          <w:sz w:val="22"/>
          <w:szCs w:val="22"/>
          <w:lang w:val="sr-Cyrl-RS"/>
        </w:rPr>
        <w:t>.</w:t>
      </w:r>
    </w:p>
    <w:p w:rsidR="00184EB1" w:rsidRPr="00184EB1" w:rsidRDefault="00184EB1" w:rsidP="00B440E2">
      <w:pPr>
        <w:spacing w:line="240" w:lineRule="exact"/>
        <w:ind w:right="84"/>
        <w:jc w:val="both"/>
        <w:rPr>
          <w:rFonts w:ascii="Arial" w:eastAsia="Arial" w:hAnsi="Arial" w:cs="Arial"/>
          <w:sz w:val="22"/>
          <w:szCs w:val="22"/>
        </w:rPr>
      </w:pPr>
    </w:p>
    <w:p w:rsidR="00184EB1" w:rsidRPr="00A41D47" w:rsidRDefault="00184EB1" w:rsidP="00A41D47">
      <w:pPr>
        <w:spacing w:line="240" w:lineRule="exact"/>
        <w:ind w:left="113" w:right="84"/>
        <w:jc w:val="both"/>
        <w:rPr>
          <w:rFonts w:ascii="Arial" w:eastAsia="Arial" w:hAnsi="Arial" w:cs="Arial"/>
          <w:b/>
          <w:sz w:val="22"/>
          <w:szCs w:val="22"/>
        </w:rPr>
      </w:pPr>
      <w:r w:rsidRPr="00A41D47">
        <w:rPr>
          <w:rFonts w:ascii="Arial" w:eastAsia="Arial" w:hAnsi="Arial" w:cs="Arial"/>
          <w:b/>
          <w:sz w:val="22"/>
          <w:szCs w:val="22"/>
        </w:rPr>
        <w:t xml:space="preserve">ЗА ИЗДАВАЊЕ </w:t>
      </w:r>
      <w:r w:rsidRPr="00A41D47">
        <w:rPr>
          <w:rFonts w:ascii="Arial" w:eastAsia="Arial" w:hAnsi="Arial" w:cs="Arial"/>
          <w:b/>
          <w:sz w:val="22"/>
          <w:szCs w:val="22"/>
          <w:lang w:val="sr-Cyrl-RS"/>
        </w:rPr>
        <w:t xml:space="preserve">ПРИВРЕМЕНЕ </w:t>
      </w:r>
      <w:r w:rsidRPr="00A41D47">
        <w:rPr>
          <w:rFonts w:ascii="Arial" w:eastAsia="Arial" w:hAnsi="Arial" w:cs="Arial"/>
          <w:b/>
          <w:sz w:val="22"/>
          <w:szCs w:val="22"/>
        </w:rPr>
        <w:t>РАДНЕ ДОЗВОЛ</w:t>
      </w:r>
      <w:r w:rsidR="003D50AE" w:rsidRPr="00A41D47">
        <w:rPr>
          <w:rFonts w:ascii="Arial" w:eastAsia="Arial" w:hAnsi="Arial" w:cs="Arial"/>
          <w:b/>
          <w:sz w:val="22"/>
          <w:szCs w:val="22"/>
        </w:rPr>
        <w:t>Е</w:t>
      </w:r>
      <w:r w:rsidRPr="00A41D47">
        <w:rPr>
          <w:rFonts w:ascii="Arial" w:eastAsia="Arial" w:hAnsi="Arial" w:cs="Arial"/>
          <w:b/>
          <w:sz w:val="22"/>
          <w:szCs w:val="22"/>
        </w:rPr>
        <w:t>, ПОРЕД НАВЕДЕНИХ ДОКАЗА О ИСПУЊЕНОСТИ УСЛОВА</w:t>
      </w:r>
      <w:r w:rsidR="00C9219D" w:rsidRPr="00A41D47">
        <w:rPr>
          <w:rFonts w:ascii="Arial" w:eastAsia="Arial" w:hAnsi="Arial" w:cs="Arial"/>
          <w:b/>
          <w:sz w:val="22"/>
          <w:szCs w:val="22"/>
          <w:lang w:val="sr-Cyrl-RS"/>
        </w:rPr>
        <w:t xml:space="preserve">, </w:t>
      </w:r>
      <w:r w:rsidR="00A41D47">
        <w:rPr>
          <w:rFonts w:ascii="Arial" w:eastAsia="Arial" w:hAnsi="Arial" w:cs="Arial"/>
          <w:b/>
          <w:sz w:val="22"/>
          <w:szCs w:val="22"/>
          <w:lang w:val="sr-Cyrl-RS"/>
        </w:rPr>
        <w:t>НСЗ ПО СЛУЖБЕНОЈ ДУЖНОСТИ ПРОВЕРАВА ПОДАТКЕ</w:t>
      </w:r>
      <w:r w:rsidRPr="00A41D47">
        <w:rPr>
          <w:rFonts w:ascii="Arial" w:eastAsia="Arial" w:hAnsi="Arial" w:cs="Arial"/>
          <w:b/>
          <w:sz w:val="22"/>
          <w:szCs w:val="22"/>
        </w:rPr>
        <w:t>:</w:t>
      </w:r>
    </w:p>
    <w:p w:rsidR="00184EB1" w:rsidRPr="00A41D47" w:rsidRDefault="00184EB1" w:rsidP="00A41D47">
      <w:pPr>
        <w:spacing w:line="240" w:lineRule="exact"/>
        <w:ind w:left="113" w:right="84"/>
        <w:jc w:val="both"/>
        <w:rPr>
          <w:rFonts w:ascii="Arial" w:eastAsia="Arial" w:hAnsi="Arial" w:cs="Arial"/>
          <w:b/>
          <w:sz w:val="22"/>
          <w:szCs w:val="22"/>
          <w:lang w:val="sr-Cyrl-RS"/>
        </w:rPr>
      </w:pPr>
    </w:p>
    <w:p w:rsidR="00184EB1" w:rsidRPr="00A41D47" w:rsidRDefault="00184EB1" w:rsidP="00A41D47">
      <w:pPr>
        <w:pStyle w:val="ListParagraph"/>
        <w:numPr>
          <w:ilvl w:val="0"/>
          <w:numId w:val="2"/>
        </w:numPr>
        <w:spacing w:line="240" w:lineRule="exact"/>
        <w:ind w:right="84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A41D47">
        <w:rPr>
          <w:rFonts w:ascii="Arial" w:eastAsia="Arial" w:hAnsi="Arial" w:cs="Arial"/>
          <w:sz w:val="22"/>
          <w:szCs w:val="22"/>
          <w:lang w:val="sr-Cyrl-RS"/>
        </w:rPr>
        <w:t>да је странац подн</w:t>
      </w:r>
      <w:r w:rsidR="00A41D47">
        <w:rPr>
          <w:rFonts w:ascii="Arial" w:eastAsia="Arial" w:hAnsi="Arial" w:cs="Arial"/>
          <w:sz w:val="22"/>
          <w:szCs w:val="22"/>
          <w:lang w:val="sr-Cyrl-RS"/>
        </w:rPr>
        <w:t>ео захтев за привремени боравак</w:t>
      </w:r>
      <w:r w:rsidRPr="00A41D47">
        <w:rPr>
          <w:rFonts w:ascii="Arial" w:eastAsia="Arial" w:hAnsi="Arial" w:cs="Arial"/>
          <w:sz w:val="22"/>
          <w:szCs w:val="22"/>
          <w:lang w:val="sr-Cyrl-RS"/>
        </w:rPr>
        <w:t>;</w:t>
      </w:r>
    </w:p>
    <w:p w:rsidR="00184EB1" w:rsidRPr="00A41D47" w:rsidRDefault="00184EB1" w:rsidP="00A41D47">
      <w:pPr>
        <w:pStyle w:val="ListParagraph"/>
        <w:spacing w:line="240" w:lineRule="exact"/>
        <w:ind w:left="473" w:right="84"/>
        <w:jc w:val="both"/>
        <w:rPr>
          <w:rFonts w:ascii="Arial" w:eastAsia="Arial" w:hAnsi="Arial" w:cs="Arial"/>
          <w:sz w:val="22"/>
          <w:szCs w:val="22"/>
          <w:lang w:val="sr-Cyrl-RS"/>
        </w:rPr>
      </w:pPr>
    </w:p>
    <w:p w:rsidR="00184EB1" w:rsidRPr="00A41D47" w:rsidRDefault="00184EB1" w:rsidP="00A41D47">
      <w:pPr>
        <w:pStyle w:val="ListParagraph"/>
        <w:numPr>
          <w:ilvl w:val="0"/>
          <w:numId w:val="2"/>
        </w:numPr>
        <w:spacing w:line="240" w:lineRule="exact"/>
        <w:ind w:right="84"/>
        <w:jc w:val="both"/>
        <w:rPr>
          <w:rFonts w:ascii="Arial" w:eastAsia="Arial" w:hAnsi="Arial" w:cs="Arial"/>
          <w:sz w:val="22"/>
          <w:szCs w:val="22"/>
          <w:lang w:val="sr-Cyrl-RS"/>
        </w:rPr>
      </w:pPr>
      <w:r w:rsidRPr="00A41D47"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="00A41D47">
        <w:rPr>
          <w:rFonts w:ascii="Arial" w:eastAsia="Arial" w:hAnsi="Arial" w:cs="Arial"/>
          <w:sz w:val="22"/>
          <w:szCs w:val="22"/>
          <w:lang w:val="sr-Cyrl-RS"/>
        </w:rPr>
        <w:t>Прибавља с</w:t>
      </w:r>
      <w:r w:rsidRPr="00A41D47">
        <w:rPr>
          <w:rFonts w:ascii="Arial" w:eastAsia="Arial" w:hAnsi="Arial" w:cs="Arial"/>
          <w:sz w:val="22"/>
          <w:szCs w:val="22"/>
          <w:lang w:val="sr-Cyrl-RS"/>
        </w:rPr>
        <w:t>агласност министра надлежног за унутрашње послове.</w:t>
      </w:r>
    </w:p>
    <w:p w:rsidR="00184EB1" w:rsidRPr="00A41D47" w:rsidRDefault="00184EB1" w:rsidP="00A41D47">
      <w:pPr>
        <w:spacing w:line="240" w:lineRule="exact"/>
        <w:ind w:right="84"/>
        <w:rPr>
          <w:rFonts w:ascii="Arial" w:eastAsia="Arial" w:hAnsi="Arial" w:cs="Arial"/>
          <w:sz w:val="22"/>
          <w:szCs w:val="22"/>
          <w:lang w:val="sr-Cyrl-RS"/>
        </w:rPr>
      </w:pPr>
    </w:p>
    <w:p w:rsidR="00442810" w:rsidRDefault="00442810" w:rsidP="00442810">
      <w:pPr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односно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продужење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рад за запошљавање странца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подноси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се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организацији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надлежн</w:t>
      </w:r>
      <w:r>
        <w:rPr>
          <w:rFonts w:ascii="Arial" w:eastAsia="Arial" w:hAnsi="Arial" w:cs="Arial"/>
          <w:sz w:val="22"/>
          <w:szCs w:val="22"/>
        </w:rPr>
        <w:t>ој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послове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запошљавања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према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с</w:t>
      </w:r>
      <w:proofErr w:type="spellStart"/>
      <w:r>
        <w:rPr>
          <w:rFonts w:ascii="Arial" w:eastAsia="Arial" w:hAnsi="Arial" w:cs="Arial"/>
          <w:sz w:val="22"/>
          <w:szCs w:val="22"/>
        </w:rPr>
        <w:t>едишту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послодавца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442810" w:rsidRDefault="00442810" w:rsidP="00442810">
      <w:pPr>
        <w:ind w:right="293"/>
        <w:jc w:val="both"/>
        <w:rPr>
          <w:rFonts w:ascii="Arial" w:eastAsia="Arial" w:hAnsi="Arial" w:cs="Arial"/>
          <w:sz w:val="22"/>
          <w:szCs w:val="22"/>
        </w:rPr>
      </w:pPr>
    </w:p>
    <w:p w:rsidR="00442810" w:rsidRPr="009C7421" w:rsidRDefault="00442810" w:rsidP="00442810">
      <w:pPr>
        <w:ind w:right="293"/>
        <w:jc w:val="both"/>
        <w:rPr>
          <w:rFonts w:ascii="Arial" w:eastAsia="Arial" w:hAnsi="Arial" w:cs="Arial"/>
          <w:sz w:val="22"/>
          <w:szCs w:val="22"/>
        </w:rPr>
      </w:pPr>
      <w:r w:rsidRPr="009C7421">
        <w:rPr>
          <w:rFonts w:ascii="Arial" w:eastAsia="Arial" w:hAnsi="Arial" w:cs="Arial"/>
          <w:sz w:val="22"/>
          <w:szCs w:val="22"/>
        </w:rPr>
        <w:t xml:space="preserve">У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складу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Законом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о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републичким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административним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таксама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(„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Сл.гласник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 w:rsidRPr="009C7421">
        <w:rPr>
          <w:rFonts w:ascii="Arial" w:eastAsia="Arial" w:hAnsi="Arial" w:cs="Arial"/>
          <w:sz w:val="22"/>
          <w:szCs w:val="22"/>
        </w:rPr>
        <w:t>РС“</w:t>
      </w:r>
      <w:proofErr w:type="gram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бр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43/03, 51/03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испрaвка</w:t>
      </w:r>
      <w:proofErr w:type="spellEnd"/>
      <w:r>
        <w:rPr>
          <w:rFonts w:ascii="Arial" w:eastAsia="Arial" w:hAnsi="Arial" w:cs="Arial"/>
          <w:sz w:val="22"/>
          <w:szCs w:val="22"/>
        </w:rPr>
        <w:t>, 61/05, 101/05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др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закон</w:t>
      </w:r>
      <w:proofErr w:type="spellEnd"/>
      <w:r>
        <w:rPr>
          <w:rFonts w:ascii="Arial" w:eastAsia="Arial" w:hAnsi="Arial" w:cs="Arial"/>
          <w:sz w:val="22"/>
          <w:szCs w:val="22"/>
        </w:rPr>
        <w:t>, 5/09, 54/09, 50/11, 93/12, 65/13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др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закон</w:t>
      </w:r>
      <w:proofErr w:type="spellEnd"/>
      <w:r>
        <w:rPr>
          <w:rFonts w:ascii="Arial" w:eastAsia="Arial" w:hAnsi="Arial" w:cs="Arial"/>
          <w:sz w:val="22"/>
          <w:szCs w:val="22"/>
        </w:rPr>
        <w:t>, 83/15, 112/15, 113/17, 3/18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>
        <w:rPr>
          <w:rFonts w:ascii="Arial" w:eastAsia="Arial" w:hAnsi="Arial" w:cs="Arial"/>
          <w:sz w:val="22"/>
          <w:szCs w:val="22"/>
        </w:rPr>
        <w:t>исправка</w:t>
      </w:r>
      <w:proofErr w:type="spellEnd"/>
      <w:r>
        <w:rPr>
          <w:rFonts w:ascii="Arial" w:eastAsia="Arial" w:hAnsi="Arial" w:cs="Arial"/>
          <w:sz w:val="22"/>
          <w:szCs w:val="22"/>
        </w:rPr>
        <w:t>, 95/18</w:t>
      </w:r>
      <w:r w:rsidRPr="009C7421">
        <w:rPr>
          <w:rFonts w:ascii="Arial" w:eastAsia="Arial" w:hAnsi="Arial" w:cs="Arial"/>
          <w:sz w:val="22"/>
          <w:szCs w:val="22"/>
        </w:rPr>
        <w:t xml:space="preserve">),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и</w:t>
      </w:r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proofErr w:type="gramStart"/>
      <w:r w:rsidRPr="009C7421">
        <w:rPr>
          <w:rFonts w:ascii="Arial" w:eastAsia="Arial" w:hAnsi="Arial" w:cs="Arial"/>
          <w:sz w:val="22"/>
          <w:szCs w:val="22"/>
        </w:rPr>
        <w:t>из</w:t>
      </w:r>
      <w:r>
        <w:rPr>
          <w:rFonts w:ascii="Arial" w:eastAsia="Arial" w:hAnsi="Arial" w:cs="Arial"/>
          <w:sz w:val="22"/>
          <w:szCs w:val="22"/>
        </w:rPr>
        <w:t>давање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дозволе</w:t>
      </w:r>
      <w:proofErr w:type="spellEnd"/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за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рад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решење</w:t>
      </w:r>
      <w:proofErr w:type="spellEnd"/>
      <w:r>
        <w:rPr>
          <w:rFonts w:ascii="Arial" w:eastAsia="Arial" w:hAnsi="Arial" w:cs="Arial"/>
          <w:sz w:val="22"/>
          <w:szCs w:val="22"/>
        </w:rPr>
        <w:t>)</w:t>
      </w:r>
      <w:r w:rsidRPr="009C7421">
        <w:rPr>
          <w:rFonts w:ascii="Arial" w:eastAsia="Arial" w:hAnsi="Arial" w:cs="Arial"/>
          <w:sz w:val="22"/>
          <w:szCs w:val="22"/>
        </w:rPr>
        <w:t>:</w:t>
      </w:r>
    </w:p>
    <w:p w:rsidR="00442810" w:rsidRPr="009C7421" w:rsidRDefault="00442810" w:rsidP="00442810">
      <w:pPr>
        <w:ind w:right="293"/>
        <w:jc w:val="both"/>
        <w:rPr>
          <w:rFonts w:ascii="Arial" w:eastAsia="Arial" w:hAnsi="Arial" w:cs="Arial"/>
          <w:sz w:val="22"/>
          <w:szCs w:val="22"/>
        </w:rPr>
      </w:pPr>
    </w:p>
    <w:p w:rsidR="00442810" w:rsidRPr="009C7421" w:rsidRDefault="00442810" w:rsidP="00442810">
      <w:pPr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тарифн</w:t>
      </w:r>
      <w:r>
        <w:rPr>
          <w:rFonts w:ascii="Arial" w:eastAsia="Arial" w:hAnsi="Arial" w:cs="Arial"/>
          <w:sz w:val="22"/>
          <w:szCs w:val="22"/>
        </w:rPr>
        <w:t>ом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броју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1</w:t>
      </w:r>
      <w:r w:rsidRPr="009C7421">
        <w:rPr>
          <w:rFonts w:ascii="Arial" w:eastAsia="Arial" w:hAnsi="Arial" w:cs="Arial"/>
          <w:sz w:val="22"/>
          <w:szCs w:val="22"/>
        </w:rPr>
        <w:t>:</w:t>
      </w:r>
    </w:p>
    <w:p w:rsidR="00442810" w:rsidRPr="009C7421" w:rsidRDefault="00442810" w:rsidP="00442810">
      <w:pPr>
        <w:ind w:right="293"/>
        <w:jc w:val="both"/>
        <w:rPr>
          <w:rFonts w:ascii="Arial" w:eastAsia="Arial" w:hAnsi="Arial" w:cs="Arial"/>
          <w:sz w:val="22"/>
          <w:szCs w:val="22"/>
        </w:rPr>
      </w:pPr>
    </w:p>
    <w:p w:rsidR="00442810" w:rsidRPr="009C7421" w:rsidRDefault="00442810" w:rsidP="00442810">
      <w:pPr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Износ</w:t>
      </w:r>
      <w:proofErr w:type="spellEnd"/>
      <w:r>
        <w:rPr>
          <w:rFonts w:ascii="Arial" w:eastAsia="Arial" w:hAnsi="Arial" w:cs="Arial"/>
          <w:b/>
          <w:sz w:val="22"/>
          <w:szCs w:val="22"/>
        </w:rPr>
        <w:t>: 320,00</w:t>
      </w:r>
      <w:r w:rsidRPr="00A240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динара</w:t>
      </w:r>
      <w:proofErr w:type="spellEnd"/>
    </w:p>
    <w:p w:rsidR="00442810" w:rsidRPr="009C7421" w:rsidRDefault="00442810" w:rsidP="00442810">
      <w:pPr>
        <w:ind w:left="113" w:right="293"/>
        <w:jc w:val="both"/>
        <w:rPr>
          <w:rFonts w:ascii="Arial" w:eastAsia="Arial" w:hAnsi="Arial" w:cs="Arial"/>
          <w:sz w:val="22"/>
          <w:szCs w:val="22"/>
        </w:rPr>
      </w:pPr>
    </w:p>
    <w:p w:rsidR="00442810" w:rsidRPr="009C7421" w:rsidRDefault="00442810" w:rsidP="00442810">
      <w:pPr>
        <w:ind w:right="293"/>
        <w:jc w:val="both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Прималац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Буџет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Републике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Србије</w:t>
      </w:r>
      <w:proofErr w:type="spellEnd"/>
    </w:p>
    <w:p w:rsidR="00442810" w:rsidRPr="009C7421" w:rsidRDefault="00442810" w:rsidP="00442810">
      <w:pPr>
        <w:ind w:left="113" w:right="293"/>
        <w:rPr>
          <w:rFonts w:ascii="Arial" w:eastAsia="Arial" w:hAnsi="Arial" w:cs="Arial"/>
          <w:sz w:val="22"/>
          <w:szCs w:val="22"/>
        </w:rPr>
      </w:pPr>
    </w:p>
    <w:p w:rsidR="00442810" w:rsidRPr="00A24043" w:rsidRDefault="00442810" w:rsidP="00442810">
      <w:pPr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Рачун</w:t>
      </w:r>
      <w:proofErr w:type="spellEnd"/>
      <w:r w:rsidRPr="00A24043">
        <w:rPr>
          <w:rFonts w:ascii="Arial" w:eastAsia="Arial" w:hAnsi="Arial" w:cs="Arial"/>
          <w:b/>
          <w:sz w:val="22"/>
          <w:szCs w:val="22"/>
        </w:rPr>
        <w:t>: 840-742221843-57</w:t>
      </w:r>
    </w:p>
    <w:p w:rsidR="00442810" w:rsidRPr="009C7421" w:rsidRDefault="00442810" w:rsidP="00442810">
      <w:pPr>
        <w:ind w:right="293"/>
        <w:rPr>
          <w:rFonts w:ascii="Arial" w:eastAsia="Arial" w:hAnsi="Arial" w:cs="Arial"/>
          <w:sz w:val="22"/>
          <w:szCs w:val="22"/>
        </w:rPr>
      </w:pPr>
    </w:p>
    <w:p w:rsidR="00442810" w:rsidRPr="00A24043" w:rsidRDefault="00442810" w:rsidP="00442810">
      <w:pPr>
        <w:ind w:right="293"/>
        <w:rPr>
          <w:rFonts w:ascii="Arial" w:eastAsia="Arial" w:hAnsi="Arial" w:cs="Arial"/>
          <w:sz w:val="22"/>
          <w:szCs w:val="22"/>
          <w:lang w:val="sr-Cyrl-RS"/>
        </w:rPr>
      </w:pPr>
      <w:r w:rsidRPr="009C7421">
        <w:rPr>
          <w:rFonts w:ascii="Arial" w:eastAsia="Arial" w:hAnsi="Arial" w:cs="Arial"/>
          <w:sz w:val="22"/>
          <w:szCs w:val="22"/>
        </w:rPr>
        <w:t>ПОЗИВ НА БРОЈ - ШИФРАРНИК ОПШТИНА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– преузима се на сајту НСЗ</w:t>
      </w:r>
    </w:p>
    <w:p w:rsidR="00442810" w:rsidRPr="009C7421" w:rsidRDefault="00442810" w:rsidP="00442810">
      <w:pPr>
        <w:ind w:right="293"/>
        <w:rPr>
          <w:rFonts w:ascii="Arial" w:eastAsia="Arial" w:hAnsi="Arial" w:cs="Arial"/>
          <w:sz w:val="22"/>
          <w:szCs w:val="22"/>
        </w:rPr>
      </w:pPr>
    </w:p>
    <w:p w:rsidR="00442810" w:rsidRPr="009C7421" w:rsidRDefault="00442810" w:rsidP="00442810">
      <w:pPr>
        <w:ind w:right="293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Такса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рад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наплаћује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тарифном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броју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205:</w:t>
      </w:r>
    </w:p>
    <w:p w:rsidR="00442810" w:rsidRPr="009C7421" w:rsidRDefault="00442810" w:rsidP="00442810">
      <w:pPr>
        <w:ind w:right="293"/>
        <w:rPr>
          <w:rFonts w:ascii="Arial" w:eastAsia="Arial" w:hAnsi="Arial" w:cs="Arial"/>
          <w:sz w:val="22"/>
          <w:szCs w:val="22"/>
        </w:rPr>
      </w:pPr>
    </w:p>
    <w:p w:rsidR="00442810" w:rsidRPr="00A24043" w:rsidRDefault="00442810" w:rsidP="00442810">
      <w:pPr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</w:rPr>
        <w:t>Износ</w:t>
      </w:r>
      <w:proofErr w:type="spellEnd"/>
      <w:r>
        <w:rPr>
          <w:rFonts w:ascii="Arial" w:eastAsia="Arial" w:hAnsi="Arial" w:cs="Arial"/>
          <w:b/>
          <w:sz w:val="22"/>
          <w:szCs w:val="22"/>
        </w:rPr>
        <w:t>: 13.890,00</w:t>
      </w:r>
      <w:r w:rsidRPr="00A240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динара</w:t>
      </w:r>
      <w:proofErr w:type="spellEnd"/>
    </w:p>
    <w:p w:rsidR="00442810" w:rsidRDefault="00442810" w:rsidP="00442810">
      <w:pPr>
        <w:ind w:right="293"/>
        <w:rPr>
          <w:rFonts w:ascii="Arial" w:eastAsia="Arial" w:hAnsi="Arial" w:cs="Arial"/>
          <w:sz w:val="22"/>
          <w:szCs w:val="22"/>
        </w:rPr>
      </w:pPr>
    </w:p>
    <w:p w:rsidR="00442810" w:rsidRPr="009C7421" w:rsidRDefault="00442810" w:rsidP="00442810">
      <w:pPr>
        <w:ind w:right="293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Прималац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Буџет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Републике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Србије</w:t>
      </w:r>
      <w:proofErr w:type="spellEnd"/>
    </w:p>
    <w:p w:rsidR="00442810" w:rsidRPr="009C7421" w:rsidRDefault="00442810" w:rsidP="00442810">
      <w:pPr>
        <w:ind w:right="293"/>
        <w:rPr>
          <w:rFonts w:ascii="Arial" w:eastAsia="Arial" w:hAnsi="Arial" w:cs="Arial"/>
          <w:sz w:val="22"/>
          <w:szCs w:val="22"/>
        </w:rPr>
      </w:pPr>
    </w:p>
    <w:p w:rsidR="00442810" w:rsidRPr="00A24043" w:rsidRDefault="00442810" w:rsidP="00442810">
      <w:pPr>
        <w:ind w:right="293"/>
        <w:rPr>
          <w:rFonts w:ascii="Arial" w:eastAsia="Arial" w:hAnsi="Arial" w:cs="Arial"/>
          <w:b/>
          <w:sz w:val="22"/>
          <w:szCs w:val="22"/>
        </w:rPr>
      </w:pPr>
      <w:proofErr w:type="spellStart"/>
      <w:r w:rsidRPr="00A24043">
        <w:rPr>
          <w:rFonts w:ascii="Arial" w:eastAsia="Arial" w:hAnsi="Arial" w:cs="Arial"/>
          <w:b/>
          <w:sz w:val="22"/>
          <w:szCs w:val="22"/>
        </w:rPr>
        <w:t>Рачун</w:t>
      </w:r>
      <w:proofErr w:type="spellEnd"/>
      <w:r w:rsidRPr="00A24043">
        <w:rPr>
          <w:rFonts w:ascii="Arial" w:eastAsia="Arial" w:hAnsi="Arial" w:cs="Arial"/>
          <w:b/>
          <w:sz w:val="22"/>
          <w:szCs w:val="22"/>
        </w:rPr>
        <w:t>: 840-742221843-57</w:t>
      </w:r>
    </w:p>
    <w:p w:rsidR="00442810" w:rsidRPr="009C7421" w:rsidRDefault="00442810" w:rsidP="00442810">
      <w:pPr>
        <w:ind w:right="293"/>
        <w:rPr>
          <w:rFonts w:ascii="Arial" w:eastAsia="Arial" w:hAnsi="Arial" w:cs="Arial"/>
          <w:sz w:val="22"/>
          <w:szCs w:val="22"/>
        </w:rPr>
      </w:pPr>
    </w:p>
    <w:p w:rsidR="00442810" w:rsidRPr="009C7421" w:rsidRDefault="00442810" w:rsidP="00442810">
      <w:pPr>
        <w:ind w:right="293"/>
        <w:rPr>
          <w:rFonts w:ascii="Arial" w:eastAsia="Arial" w:hAnsi="Arial" w:cs="Arial"/>
          <w:sz w:val="22"/>
          <w:szCs w:val="22"/>
        </w:rPr>
      </w:pPr>
      <w:r w:rsidRPr="009C7421">
        <w:rPr>
          <w:rFonts w:ascii="Arial" w:eastAsia="Arial" w:hAnsi="Arial" w:cs="Arial"/>
          <w:sz w:val="22"/>
          <w:szCs w:val="22"/>
        </w:rPr>
        <w:t>ПОЗИВ НА БРОЈ - ШИФРАРНИК ОПШТИНА</w:t>
      </w:r>
      <w:r>
        <w:rPr>
          <w:rFonts w:ascii="Arial" w:eastAsia="Arial" w:hAnsi="Arial" w:cs="Arial"/>
          <w:sz w:val="22"/>
          <w:szCs w:val="22"/>
          <w:lang w:val="sr-Cyrl-RS"/>
        </w:rPr>
        <w:t xml:space="preserve"> – преузима се на сајту НСЗ</w:t>
      </w:r>
    </w:p>
    <w:p w:rsidR="00442810" w:rsidRPr="009C7421" w:rsidRDefault="00442810" w:rsidP="00442810">
      <w:pPr>
        <w:ind w:right="293"/>
        <w:rPr>
          <w:rFonts w:ascii="Arial" w:eastAsia="Arial" w:hAnsi="Arial" w:cs="Arial"/>
          <w:sz w:val="22"/>
          <w:szCs w:val="22"/>
        </w:rPr>
      </w:pPr>
    </w:p>
    <w:p w:rsidR="00442810" w:rsidRPr="009C7421" w:rsidRDefault="00442810" w:rsidP="00442810">
      <w:pPr>
        <w:ind w:right="293"/>
        <w:rPr>
          <w:rFonts w:ascii="Arial" w:eastAsia="Arial" w:hAnsi="Arial" w:cs="Arial"/>
          <w:sz w:val="22"/>
          <w:szCs w:val="22"/>
        </w:rPr>
      </w:pPr>
      <w:proofErr w:type="spellStart"/>
      <w:r w:rsidRPr="009C7421">
        <w:rPr>
          <w:rFonts w:ascii="Arial" w:eastAsia="Arial" w:hAnsi="Arial" w:cs="Arial"/>
          <w:sz w:val="22"/>
          <w:szCs w:val="22"/>
        </w:rPr>
        <w:t>Трошкове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издавања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радне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дозволе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сноси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послодавац</w:t>
      </w:r>
      <w:proofErr w:type="spellEnd"/>
      <w:r>
        <w:rPr>
          <w:rFonts w:ascii="Arial" w:eastAsia="Arial" w:hAnsi="Arial" w:cs="Arial"/>
          <w:sz w:val="22"/>
          <w:szCs w:val="22"/>
          <w:lang w:val="sr-Cyrl-RS"/>
        </w:rPr>
        <w:t xml:space="preserve"> </w:t>
      </w:r>
      <w:r w:rsidRPr="009C7421">
        <w:rPr>
          <w:rFonts w:ascii="Arial" w:eastAsia="Arial" w:hAnsi="Arial" w:cs="Arial"/>
          <w:sz w:val="22"/>
          <w:szCs w:val="22"/>
        </w:rPr>
        <w:t xml:space="preserve">-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подносилац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захтева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sr-Cyrl-RS"/>
        </w:rPr>
        <w:t>и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исте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може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да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пренесе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на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9C7421">
        <w:rPr>
          <w:rFonts w:ascii="Arial" w:eastAsia="Arial" w:hAnsi="Arial" w:cs="Arial"/>
          <w:sz w:val="22"/>
          <w:szCs w:val="22"/>
        </w:rPr>
        <w:t>странца</w:t>
      </w:r>
      <w:proofErr w:type="spellEnd"/>
      <w:r w:rsidRPr="009C7421">
        <w:rPr>
          <w:rFonts w:ascii="Arial" w:eastAsia="Arial" w:hAnsi="Arial" w:cs="Arial"/>
          <w:sz w:val="22"/>
          <w:szCs w:val="22"/>
        </w:rPr>
        <w:t>.</w:t>
      </w:r>
    </w:p>
    <w:p w:rsidR="00C67730" w:rsidRPr="005C5B36" w:rsidRDefault="00C67730" w:rsidP="009004D9">
      <w:pPr>
        <w:spacing w:line="240" w:lineRule="exact"/>
        <w:ind w:left="113" w:right="84"/>
        <w:rPr>
          <w:rFonts w:ascii="Arial" w:eastAsia="Arial" w:hAnsi="Arial" w:cs="Arial"/>
          <w:sz w:val="22"/>
          <w:szCs w:val="22"/>
          <w:lang w:val="sr-Cyrl-RS"/>
        </w:rPr>
      </w:pPr>
    </w:p>
    <w:sectPr w:rsidR="00C67730" w:rsidRPr="005C5B36">
      <w:pgSz w:w="11920" w:h="16840"/>
      <w:pgMar w:top="940" w:right="1020" w:bottom="280" w:left="1020" w:header="74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250" w:rsidRDefault="00094250">
      <w:r>
        <w:separator/>
      </w:r>
    </w:p>
  </w:endnote>
  <w:endnote w:type="continuationSeparator" w:id="0">
    <w:p w:rsidR="00094250" w:rsidRDefault="0009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250" w:rsidRDefault="00094250">
      <w:r>
        <w:separator/>
      </w:r>
    </w:p>
  </w:footnote>
  <w:footnote w:type="continuationSeparator" w:id="0">
    <w:p w:rsidR="00094250" w:rsidRDefault="0009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B5B" w:rsidRPr="004E20EA" w:rsidRDefault="004E20EA">
    <w:pPr>
      <w:spacing w:line="200" w:lineRule="exact"/>
      <w:rPr>
        <w:b/>
        <w:iCs/>
        <w:lang w:val="sr-Latn-CS"/>
      </w:rPr>
    </w:pPr>
    <w:r w:rsidRPr="004E20EA">
      <w:rPr>
        <w:b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DCB862C" wp14:editId="33E74AD5">
              <wp:simplePos x="0" y="0"/>
              <wp:positionH relativeFrom="page">
                <wp:posOffset>5686425</wp:posOffset>
              </wp:positionH>
              <wp:positionV relativeFrom="page">
                <wp:posOffset>590550</wp:posOffset>
              </wp:positionV>
              <wp:extent cx="1163320" cy="247650"/>
              <wp:effectExtent l="0" t="0" r="1778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3320" cy="247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34B5B" w:rsidRDefault="006D051F">
                          <w:pPr>
                            <w:spacing w:line="240" w:lineRule="exact"/>
                            <w:ind w:left="20" w:right="-33"/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О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бр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за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1"/>
                              <w:sz w:val="22"/>
                              <w:szCs w:val="22"/>
                            </w:rPr>
                            <w:t>ц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: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 xml:space="preserve"> З-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3"/>
                              <w:sz w:val="22"/>
                              <w:szCs w:val="22"/>
                            </w:rPr>
                            <w:t>Р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1"/>
                              <w:sz w:val="22"/>
                              <w:szCs w:val="22"/>
                            </w:rPr>
                            <w:t>Д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pacing w:val="-2"/>
                              <w:sz w:val="22"/>
                              <w:szCs w:val="22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sz w:val="22"/>
                              <w:szCs w:val="22"/>
                            </w:rPr>
                            <w:t>З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CB862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7.75pt;margin-top:46.5pt;width:91.6pt;height:19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" filled="f" stroked="f">
              <v:textbox inset="0,0,0,0">
                <w:txbxContent>
                  <w:p w:rsidR="00634B5B" w:rsidRDefault="006D051F">
                    <w:pPr>
                      <w:spacing w:line="240" w:lineRule="exact"/>
                      <w:ind w:left="20" w:right="-33"/>
                      <w:rPr>
                        <w:rFonts w:ascii="Arial" w:eastAsia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О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бр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а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за</w:t>
                    </w:r>
                    <w:r>
                      <w:rPr>
                        <w:rFonts w:ascii="Arial" w:eastAsia="Arial" w:hAnsi="Arial" w:cs="Arial"/>
                        <w:b/>
                        <w:spacing w:val="-1"/>
                        <w:sz w:val="22"/>
                        <w:szCs w:val="22"/>
                      </w:rPr>
                      <w:t>ц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: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 xml:space="preserve"> З-</w:t>
                    </w:r>
                    <w:r>
                      <w:rPr>
                        <w:rFonts w:ascii="Arial" w:eastAsia="Arial" w:hAnsi="Arial" w:cs="Arial"/>
                        <w:b/>
                        <w:spacing w:val="-3"/>
                        <w:sz w:val="22"/>
                        <w:szCs w:val="22"/>
                      </w:rPr>
                      <w:t>Р</w:t>
                    </w:r>
                    <w:r>
                      <w:rPr>
                        <w:rFonts w:ascii="Arial" w:eastAsia="Arial" w:hAnsi="Arial" w:cs="Arial"/>
                        <w:b/>
                        <w:spacing w:val="1"/>
                        <w:sz w:val="22"/>
                        <w:szCs w:val="22"/>
                      </w:rPr>
                      <w:t>Д</w:t>
                    </w:r>
                    <w:r>
                      <w:rPr>
                        <w:rFonts w:ascii="Arial" w:eastAsia="Arial" w:hAnsi="Arial" w:cs="Arial"/>
                        <w:b/>
                        <w:spacing w:val="-2"/>
                        <w:sz w:val="22"/>
                        <w:szCs w:val="22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sz w:val="22"/>
                        <w:szCs w:val="22"/>
                      </w:rPr>
                      <w:t>З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4E20EA">
      <w:rPr>
        <w:b/>
        <w:lang w:val="sr-Latn-RS"/>
      </w:rPr>
      <w:t xml:space="preserve">                                                                                                                     </w:t>
    </w:r>
    <w:r>
      <w:rPr>
        <w:b/>
        <w:lang w:val="sr-Latn-RS"/>
      </w:rPr>
      <w:t xml:space="preserve">                              </w:t>
    </w:r>
    <w:r w:rsidRPr="004E20EA">
      <w:rPr>
        <w:b/>
        <w:lang w:val="sr-Latn-RS"/>
      </w:rPr>
      <w:t xml:space="preserve"> </w:t>
    </w:r>
    <w:r w:rsidR="00C87D0C" w:rsidRPr="004E20EA">
      <w:rPr>
        <w:b/>
        <w:lang w:val="sr-Latn-RS"/>
      </w:rPr>
      <w:t>0032</w:t>
    </w:r>
    <w:r w:rsidR="00C87D0C" w:rsidRPr="004E20EA">
      <w:rPr>
        <w:b/>
        <w:lang w:val="sr-Cyrl-RS"/>
      </w:rPr>
      <w:t xml:space="preserve">- </w:t>
    </w:r>
    <w:r w:rsidR="00C87D0C" w:rsidRPr="004E20EA">
      <w:rPr>
        <w:b/>
        <w:iCs/>
        <w:lang w:val="sr-Latn-CS"/>
      </w:rPr>
      <w:t>PR-0</w:t>
    </w:r>
    <w:r w:rsidR="00C87D0C" w:rsidRPr="004E20EA">
      <w:rPr>
        <w:b/>
        <w:iCs/>
        <w:lang w:val="sr-Latn-RS"/>
      </w:rPr>
      <w:t>7</w:t>
    </w:r>
    <w:r w:rsidR="00E16DE6" w:rsidRPr="004E20EA">
      <w:rPr>
        <w:b/>
        <w:iCs/>
        <w:lang w:val="sr-Latn-RS"/>
      </w:rPr>
      <w:t>2</w:t>
    </w:r>
    <w:r w:rsidR="00C87D0C" w:rsidRPr="004E20EA">
      <w:rPr>
        <w:b/>
        <w:iCs/>
        <w:lang w:val="sr-Latn-CS"/>
      </w:rPr>
      <w:t>-OD-3</w:t>
    </w:r>
    <w:r w:rsidR="00E16DE6" w:rsidRPr="004E20EA">
      <w:rPr>
        <w:b/>
        <w:iCs/>
        <w:lang w:val="sr-Latn-CS"/>
      </w:rPr>
      <w:t>5-PR-01</w:t>
    </w:r>
  </w:p>
  <w:p w:rsidR="004E20EA" w:rsidRDefault="004E20EA">
    <w:pPr>
      <w:spacing w:line="200" w:lineRule="exact"/>
    </w:pPr>
  </w:p>
  <w:p w:rsidR="004E20EA" w:rsidRDefault="004E20E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47CC6"/>
    <w:multiLevelType w:val="multilevel"/>
    <w:tmpl w:val="3CA61F0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B485080"/>
    <w:multiLevelType w:val="hybridMultilevel"/>
    <w:tmpl w:val="BF441A88"/>
    <w:lvl w:ilvl="0" w:tplc="4E9C1AB4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5B"/>
    <w:rsid w:val="00001175"/>
    <w:rsid w:val="0003185F"/>
    <w:rsid w:val="00065B00"/>
    <w:rsid w:val="00094250"/>
    <w:rsid w:val="0012233B"/>
    <w:rsid w:val="00184EB1"/>
    <w:rsid w:val="00254488"/>
    <w:rsid w:val="002C208E"/>
    <w:rsid w:val="002D3675"/>
    <w:rsid w:val="0030678A"/>
    <w:rsid w:val="00333234"/>
    <w:rsid w:val="00357B69"/>
    <w:rsid w:val="003B2795"/>
    <w:rsid w:val="003D50AE"/>
    <w:rsid w:val="003F0127"/>
    <w:rsid w:val="00411AA0"/>
    <w:rsid w:val="00437B78"/>
    <w:rsid w:val="00442810"/>
    <w:rsid w:val="00491145"/>
    <w:rsid w:val="004B70A0"/>
    <w:rsid w:val="004C6548"/>
    <w:rsid w:val="004E20EA"/>
    <w:rsid w:val="004F33AE"/>
    <w:rsid w:val="00520A1C"/>
    <w:rsid w:val="005C5B36"/>
    <w:rsid w:val="00634B5B"/>
    <w:rsid w:val="006845F0"/>
    <w:rsid w:val="00686EF5"/>
    <w:rsid w:val="006D051F"/>
    <w:rsid w:val="007C4B50"/>
    <w:rsid w:val="00822B42"/>
    <w:rsid w:val="008E5D55"/>
    <w:rsid w:val="009004D9"/>
    <w:rsid w:val="009B1B31"/>
    <w:rsid w:val="009D0E73"/>
    <w:rsid w:val="00A278E0"/>
    <w:rsid w:val="00A41D47"/>
    <w:rsid w:val="00A7539E"/>
    <w:rsid w:val="00AB3E38"/>
    <w:rsid w:val="00AE79CD"/>
    <w:rsid w:val="00B03710"/>
    <w:rsid w:val="00B16A40"/>
    <w:rsid w:val="00B2312A"/>
    <w:rsid w:val="00B440E2"/>
    <w:rsid w:val="00BE6D75"/>
    <w:rsid w:val="00C31B09"/>
    <w:rsid w:val="00C67730"/>
    <w:rsid w:val="00C87D0C"/>
    <w:rsid w:val="00C9219D"/>
    <w:rsid w:val="00D22D34"/>
    <w:rsid w:val="00D32B67"/>
    <w:rsid w:val="00DB27DA"/>
    <w:rsid w:val="00E16DE6"/>
    <w:rsid w:val="00EC153E"/>
    <w:rsid w:val="00F9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6BA64"/>
  <w15:docId w15:val="{34378101-B8AE-4EF3-BE61-F562AEE60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0E2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C87D0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7D0C"/>
  </w:style>
  <w:style w:type="paragraph" w:styleId="Footer">
    <w:name w:val="footer"/>
    <w:basedOn w:val="Normal"/>
    <w:link w:val="FooterChar"/>
    <w:uiPriority w:val="99"/>
    <w:unhideWhenUsed/>
    <w:rsid w:val="00C87D0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7D0C"/>
  </w:style>
  <w:style w:type="paragraph" w:styleId="ListParagraph">
    <w:name w:val="List Paragraph"/>
    <w:basedOn w:val="Normal"/>
    <w:uiPriority w:val="34"/>
    <w:qFormat/>
    <w:rsid w:val="00184E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Mijušković</dc:creator>
  <cp:lastModifiedBy>Igor</cp:lastModifiedBy>
  <cp:revision>7</cp:revision>
  <dcterms:created xsi:type="dcterms:W3CDTF">2019-04-02T03:28:00Z</dcterms:created>
  <dcterms:modified xsi:type="dcterms:W3CDTF">2019-07-19T17:06:00Z</dcterms:modified>
</cp:coreProperties>
</file>